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1693D" w14:textId="4767E3A9" w:rsidR="000523C9" w:rsidRPr="008F29E2" w:rsidRDefault="008F29E2" w:rsidP="008F29E2">
      <w:pPr>
        <w:pStyle w:val="Rientrocorpodeltesto"/>
        <w:ind w:left="0"/>
        <w:jc w:val="both"/>
        <w:rPr>
          <w:rFonts w:ascii="Garamond" w:hAnsi="Garamond" w:cs="Arial"/>
        </w:rPr>
      </w:pPr>
      <w:r w:rsidRPr="008F29E2">
        <w:rPr>
          <w:rFonts w:ascii="Garamond" w:hAnsi="Garamond" w:cs="Arial"/>
        </w:rPr>
        <w:t xml:space="preserve">Allegato </w:t>
      </w:r>
      <w:r w:rsidR="00246893">
        <w:rPr>
          <w:rFonts w:ascii="Garamond" w:hAnsi="Garamond" w:cs="Arial"/>
        </w:rPr>
        <w:t>2</w:t>
      </w:r>
    </w:p>
    <w:p w14:paraId="42CF2E77" w14:textId="77777777" w:rsidR="000523C9" w:rsidRPr="00D4139E" w:rsidRDefault="000523C9" w:rsidP="00E52A18">
      <w:pPr>
        <w:pStyle w:val="Rientrocorpodeltesto"/>
        <w:ind w:left="0"/>
        <w:jc w:val="both"/>
        <w:rPr>
          <w:rStyle w:val="Nessuno"/>
          <w:rFonts w:ascii="Garamond" w:hAnsi="Garamond" w:cs="Arial"/>
          <w:b/>
          <w:bCs/>
          <w:color w:val="auto"/>
          <w:u w:color="FF0000"/>
        </w:rPr>
      </w:pPr>
    </w:p>
    <w:p w14:paraId="213654E3" w14:textId="77777777" w:rsidR="000523C9" w:rsidRPr="007D1030" w:rsidRDefault="000523C9" w:rsidP="00E52A18">
      <w:pPr>
        <w:pStyle w:val="sche22"/>
        <w:jc w:val="center"/>
        <w:rPr>
          <w:rStyle w:val="Nessuno"/>
          <w:rFonts w:ascii="Garamond" w:hAnsi="Garamond" w:cs="Arial"/>
          <w:b/>
          <w:bCs/>
          <w:sz w:val="24"/>
          <w:szCs w:val="24"/>
          <w:u w:val="double"/>
          <w:lang w:val="it-IT"/>
        </w:rPr>
      </w:pPr>
    </w:p>
    <w:p w14:paraId="6C7EBD5D" w14:textId="61618766" w:rsidR="00B32950" w:rsidRPr="00593D76" w:rsidRDefault="00B32950" w:rsidP="00593D76">
      <w:pPr>
        <w:pBdr>
          <w:top w:val="none" w:sz="0" w:space="0" w:color="auto"/>
          <w:left w:val="none" w:sz="0" w:space="0" w:color="auto"/>
          <w:bottom w:val="none" w:sz="0" w:space="0" w:color="auto"/>
          <w:right w:val="none" w:sz="0" w:space="0" w:color="auto"/>
          <w:between w:val="none" w:sz="0" w:space="0" w:color="auto"/>
          <w:bar w:val="none" w:sz="0" w:color="auto"/>
        </w:pBdr>
        <w:tabs>
          <w:tab w:val="left" w:pos="-91"/>
          <w:tab w:val="left" w:pos="1349"/>
        </w:tabs>
        <w:spacing w:after="120"/>
        <w:jc w:val="center"/>
        <w:rPr>
          <w:rFonts w:ascii="Garamond" w:eastAsia="Times New Roman" w:hAnsi="Garamond" w:cs="Arial"/>
          <w:b/>
          <w:bdr w:val="none" w:sz="0" w:space="0" w:color="auto"/>
          <w14:textOutline w14:w="0" w14:cap="rnd" w14:cmpd="sng" w14:algn="ctr">
            <w14:noFill/>
            <w14:prstDash w14:val="solid"/>
            <w14:bevel/>
          </w14:textOutline>
        </w:rPr>
      </w:pP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r w:rsidRPr="007D1030">
        <w:rPr>
          <w:rFonts w:ascii="Garamond" w:eastAsia="Times New Roman" w:hAnsi="Garamond" w:cs="Arial"/>
          <w:color w:val="auto"/>
          <w:bdr w:val="none" w:sz="0" w:space="0" w:color="auto"/>
          <w14:textOutline w14:w="0" w14:cap="rnd" w14:cmpd="sng" w14:algn="ctr">
            <w14:noFill/>
            <w14:prstDash w14:val="solid"/>
            <w14:bevel/>
          </w14:textOutline>
        </w:rPr>
        <w:tab/>
      </w:r>
    </w:p>
    <w:p w14:paraId="55337D90" w14:textId="1E572D4F" w:rsidR="00B32950" w:rsidRPr="007D1030" w:rsidRDefault="00D66F98"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center"/>
        <w:textAlignment w:val="baseline"/>
        <w:rPr>
          <w:rFonts w:ascii="Garamond" w:eastAsia="Times New Roman" w:hAnsi="Garamond" w:cs="Arial"/>
          <w:b/>
          <w:u w:val="double"/>
          <w:bdr w:val="none" w:sz="0" w:space="0" w:color="auto"/>
          <w14:textOutline w14:w="0" w14:cap="rnd" w14:cmpd="sng" w14:algn="ctr">
            <w14:noFill/>
            <w14:prstDash w14:val="solid"/>
            <w14:bevel/>
          </w14:textOutline>
        </w:rPr>
      </w:pPr>
      <w:r w:rsidRPr="007D1030">
        <w:rPr>
          <w:rFonts w:ascii="Garamond" w:eastAsia="Times New Roman" w:hAnsi="Garamond" w:cs="Arial"/>
          <w:b/>
          <w:u w:val="double"/>
          <w:bdr w:val="none" w:sz="0" w:space="0" w:color="auto"/>
          <w14:textOutline w14:w="0" w14:cap="rnd" w14:cmpd="sng" w14:algn="ctr">
            <w14:noFill/>
            <w14:prstDash w14:val="solid"/>
            <w14:bevel/>
          </w14:textOutline>
        </w:rPr>
        <w:t>DOMANDA DI PARTECIPAZIONE</w:t>
      </w:r>
      <w:r w:rsidR="00B32950" w:rsidRPr="007D1030">
        <w:rPr>
          <w:rFonts w:ascii="Garamond" w:eastAsia="Times New Roman" w:hAnsi="Garamond" w:cs="Arial"/>
          <w:b/>
          <w:u w:val="double"/>
          <w:bdr w:val="none" w:sz="0" w:space="0" w:color="auto"/>
          <w14:textOutline w14:w="0" w14:cap="rnd" w14:cmpd="sng" w14:algn="ctr">
            <w14:noFill/>
            <w14:prstDash w14:val="solid"/>
            <w14:bevel/>
          </w14:textOutline>
        </w:rPr>
        <w:t xml:space="preserve"> </w:t>
      </w:r>
    </w:p>
    <w:p w14:paraId="3364E2FE" w14:textId="0A2CCECF" w:rsidR="00B32950" w:rsidRPr="007D1030" w:rsidRDefault="00B32950"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240"/>
        <w:ind w:right="-62"/>
        <w:jc w:val="center"/>
        <w:textAlignment w:val="baseline"/>
        <w:outlineLvl w:val="0"/>
        <w:rPr>
          <w:rFonts w:ascii="Garamond" w:eastAsia="Times New Roman" w:hAnsi="Garamond" w:cs="Arial"/>
          <w:b/>
          <w:bCs/>
          <w:color w:val="auto"/>
          <w:bdr w:val="none" w:sz="0" w:space="0" w:color="auto"/>
          <w14:textOutline w14:w="0" w14:cap="rnd" w14:cmpd="sng" w14:algn="ctr">
            <w14:noFill/>
            <w14:prstDash w14:val="solid"/>
            <w14:bevel/>
          </w14:textOutline>
        </w:rPr>
      </w:pPr>
      <w:r w:rsidRPr="0058294F">
        <w:rPr>
          <w:rFonts w:ascii="Garamond" w:eastAsia="Times New Roman" w:hAnsi="Garamond" w:cs="Arial"/>
          <w:b/>
          <w:color w:val="auto"/>
          <w:bdr w:val="none" w:sz="0" w:space="0" w:color="auto"/>
          <w14:textOutline w14:w="0" w14:cap="rnd" w14:cmpd="sng" w14:algn="ctr">
            <w14:noFill/>
            <w14:prstDash w14:val="solid"/>
            <w14:bevel/>
          </w14:textOutline>
        </w:rPr>
        <w:t xml:space="preserve">da inserire nella Busta </w:t>
      </w:r>
      <w:r w:rsidR="0058294F">
        <w:rPr>
          <w:rFonts w:ascii="Calibri" w:eastAsia="Times New Roman" w:hAnsi="Calibri" w:cs="Calibri"/>
          <w:b/>
          <w:color w:val="auto"/>
          <w:bdr w:val="none" w:sz="0" w:space="0" w:color="auto"/>
          <w14:textOutline w14:w="0" w14:cap="rnd" w14:cmpd="sng" w14:algn="ctr">
            <w14:noFill/>
            <w14:prstDash w14:val="solid"/>
            <w14:bevel/>
          </w14:textOutline>
        </w:rPr>
        <w:t>″</w:t>
      </w:r>
      <w:r w:rsidRPr="007D1030">
        <w:rPr>
          <w:rFonts w:ascii="Garamond" w:eastAsia="Times New Roman" w:hAnsi="Garamond" w:cs="Arial"/>
          <w:b/>
          <w:bCs/>
          <w:color w:val="auto"/>
          <w:bdr w:val="none" w:sz="0" w:space="0" w:color="auto"/>
          <w14:textOutline w14:w="0" w14:cap="rnd" w14:cmpd="sng" w14:algn="ctr">
            <w14:noFill/>
            <w14:prstDash w14:val="solid"/>
            <w14:bevel/>
          </w14:textOutline>
        </w:rPr>
        <w:t>DOCUMENTAZIONE AMMINISTRATIVA</w:t>
      </w:r>
      <w:r w:rsidR="0058294F">
        <w:rPr>
          <w:rFonts w:ascii="Calibri" w:eastAsia="Times New Roman" w:hAnsi="Calibri" w:cs="Calibri"/>
          <w:b/>
          <w:bCs/>
          <w:color w:val="auto"/>
          <w:bdr w:val="none" w:sz="0" w:space="0" w:color="auto"/>
          <w14:textOutline w14:w="0" w14:cap="rnd" w14:cmpd="sng" w14:algn="ctr">
            <w14:noFill/>
            <w14:prstDash w14:val="solid"/>
            <w14:bevel/>
          </w14:textOutline>
        </w:rPr>
        <w:t>″</w:t>
      </w:r>
    </w:p>
    <w:p w14:paraId="4064F068" w14:textId="77777777" w:rsidR="00B32950" w:rsidRPr="007D1030" w:rsidRDefault="00B32950" w:rsidP="00B3295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Garamond" w:eastAsia="Times New Roman" w:hAnsi="Garamond" w:cs="Arial"/>
          <w:color w:val="auto"/>
          <w:bdr w:val="none" w:sz="0" w:space="0" w:color="auto"/>
          <w14:textOutline w14:w="0" w14:cap="rnd" w14:cmpd="sng" w14:algn="ctr">
            <w14:noFill/>
            <w14:prstDash w14:val="solid"/>
            <w14:bevel/>
          </w14:textOutline>
        </w:rPr>
      </w:pPr>
      <w:r w:rsidRPr="007D1030">
        <w:rPr>
          <w:rFonts w:ascii="Garamond" w:eastAsia="Times New Roman" w:hAnsi="Garamond" w:cs="Arial"/>
          <w:color w:val="auto"/>
          <w:bdr w:val="none" w:sz="0" w:space="0" w:color="auto"/>
          <w14:textOutline w14:w="0" w14:cap="rnd" w14:cmpd="sng" w14:algn="ctr">
            <w14:noFill/>
            <w14:prstDash w14:val="solid"/>
            <w14:bevel/>
          </w14:textOutline>
        </w:rPr>
        <w:tab/>
      </w:r>
    </w:p>
    <w:p w14:paraId="7C9CF778" w14:textId="4347D6E0" w:rsidR="0058294F" w:rsidRDefault="00B32950" w:rsidP="00C84B15">
      <w:pPr>
        <w:spacing w:line="320" w:lineRule="atLeast"/>
        <w:ind w:right="-85"/>
        <w:jc w:val="both"/>
        <w:rPr>
          <w:rFonts w:ascii="Garamond" w:eastAsia="Times New Roman" w:hAnsi="Garamond" w:cs="Arial"/>
          <w:color w:val="auto"/>
          <w:bdr w:val="none" w:sz="0" w:space="0" w:color="auto"/>
          <w:lang w:eastAsia="ar-SA"/>
          <w14:textOutline w14:w="0" w14:cap="rnd" w14:cmpd="sng" w14:algn="ctr">
            <w14:noFill/>
            <w14:prstDash w14:val="solid"/>
            <w14:bevel/>
          </w14:textOutline>
        </w:rPr>
      </w:pPr>
      <w:r w:rsidRPr="004400B9">
        <w:rPr>
          <w:rFonts w:ascii="Garamond" w:eastAsia="Times New Roman" w:hAnsi="Garamond" w:cs="Arial"/>
          <w:b/>
          <w:bCs/>
          <w:color w:val="auto"/>
          <w:bdr w:val="none" w:sz="0" w:space="0" w:color="auto"/>
          <w14:textOutline w14:w="0" w14:cap="rnd" w14:cmpd="sng" w14:algn="ctr">
            <w14:noFill/>
            <w14:prstDash w14:val="solid"/>
            <w14:bevel/>
          </w14:textOutline>
        </w:rPr>
        <w:t>Oggetto:</w:t>
      </w:r>
      <w:r w:rsidRPr="007D1030">
        <w:rPr>
          <w:rFonts w:ascii="Garamond" w:eastAsia="Times New Roman" w:hAnsi="Garamond" w:cs="Arial"/>
          <w:color w:val="auto"/>
          <w:bdr w:val="none" w:sz="0" w:space="0" w:color="auto"/>
          <w14:textOutline w14:w="0" w14:cap="rnd" w14:cmpd="sng" w14:algn="ctr">
            <w14:noFill/>
            <w14:prstDash w14:val="solid"/>
            <w14:bevel/>
          </w14:textOutline>
        </w:rPr>
        <w:t xml:space="preserve"> </w:t>
      </w:r>
      <w:r w:rsidR="004400B9">
        <w:rPr>
          <w:rFonts w:ascii="Garamond" w:eastAsia="Times New Roman" w:hAnsi="Garamond" w:cs="Arial"/>
          <w:color w:val="auto"/>
          <w:bdr w:val="none" w:sz="0" w:space="0" w:color="auto"/>
          <w:lang w:eastAsia="ar-SA"/>
          <w14:textOutline w14:w="0" w14:cap="rnd" w14:cmpd="sng" w14:algn="ctr">
            <w14:noFill/>
            <w14:prstDash w14:val="solid"/>
            <w14:bevel/>
          </w14:textOutline>
        </w:rPr>
        <w:t>p</w:t>
      </w:r>
      <w:r w:rsidR="000F3E62" w:rsidRPr="007D1030">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rocedura aperta europea, ai sensi dell’art. </w:t>
      </w:r>
      <w:r w:rsidR="00111CD8" w:rsidRPr="007D1030">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71 del D. </w:t>
      </w:r>
      <w:r w:rsidR="0058294F">
        <w:rPr>
          <w:rFonts w:ascii="Garamond" w:eastAsia="Times New Roman" w:hAnsi="Garamond" w:cs="Arial"/>
          <w:color w:val="auto"/>
          <w:bdr w:val="none" w:sz="0" w:space="0" w:color="auto"/>
          <w:lang w:eastAsia="ar-SA"/>
          <w14:textOutline w14:w="0" w14:cap="rnd" w14:cmpd="sng" w14:algn="ctr">
            <w14:noFill/>
            <w14:prstDash w14:val="solid"/>
            <w14:bevel/>
          </w14:textOutline>
        </w:rPr>
        <w:t>l</w:t>
      </w:r>
      <w:r w:rsidR="00111CD8" w:rsidRPr="007D1030">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gs. n. 36/2023, per </w:t>
      </w:r>
      <w:r w:rsidR="0058294F">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l’affidamento </w:t>
      </w:r>
      <w:r w:rsidR="00621E1D">
        <w:rPr>
          <w:rFonts w:ascii="Garamond" w:eastAsia="Times New Roman" w:hAnsi="Garamond" w:cs="Arial"/>
          <w:color w:val="auto"/>
          <w:bdr w:val="none" w:sz="0" w:space="0" w:color="auto"/>
          <w:lang w:eastAsia="ar-SA"/>
          <w14:textOutline w14:w="0" w14:cap="rnd" w14:cmpd="sng" w14:algn="ctr">
            <w14:noFill/>
            <w14:prstDash w14:val="solid"/>
            <w14:bevel/>
          </w14:textOutline>
        </w:rPr>
        <w:t>delle coperture</w:t>
      </w:r>
      <w:r w:rsidR="0058294F">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 assicurative </w:t>
      </w:r>
      <w:r w:rsidR="00F14E9D">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di </w:t>
      </w:r>
      <w:r w:rsidR="00F14E9D" w:rsidRPr="00F14E9D">
        <w:rPr>
          <w:rFonts w:ascii="Garamond" w:eastAsia="Times New Roman" w:hAnsi="Garamond" w:cs="Arial"/>
          <w:b/>
          <w:bCs/>
          <w:color w:val="auto"/>
          <w:bdr w:val="none" w:sz="0" w:space="0" w:color="auto"/>
          <w:lang w:eastAsia="ar-SA"/>
          <w14:textOutline w14:w="0" w14:cap="rnd" w14:cmpd="sng" w14:algn="ctr">
            <w14:noFill/>
            <w14:prstDash w14:val="solid"/>
            <w14:bevel/>
          </w14:textOutline>
        </w:rPr>
        <w:t>APS HOLDING S</w:t>
      </w:r>
      <w:r w:rsidR="00AB4616">
        <w:rPr>
          <w:rFonts w:ascii="Garamond" w:eastAsia="Times New Roman" w:hAnsi="Garamond" w:cs="Arial"/>
          <w:b/>
          <w:bCs/>
          <w:color w:val="auto"/>
          <w:bdr w:val="none" w:sz="0" w:space="0" w:color="auto"/>
          <w:lang w:eastAsia="ar-SA"/>
          <w14:textOutline w14:w="0" w14:cap="rnd" w14:cmpd="sng" w14:algn="ctr">
            <w14:noFill/>
            <w14:prstDash w14:val="solid"/>
            <w14:bevel/>
          </w14:textOutline>
        </w:rPr>
        <w:t>.</w:t>
      </w:r>
      <w:r w:rsidR="00F14E9D" w:rsidRPr="00F14E9D">
        <w:rPr>
          <w:rFonts w:ascii="Garamond" w:eastAsia="Times New Roman" w:hAnsi="Garamond" w:cs="Arial"/>
          <w:b/>
          <w:bCs/>
          <w:color w:val="auto"/>
          <w:bdr w:val="none" w:sz="0" w:space="0" w:color="auto"/>
          <w:lang w:eastAsia="ar-SA"/>
          <w14:textOutline w14:w="0" w14:cap="rnd" w14:cmpd="sng" w14:algn="ctr">
            <w14:noFill/>
            <w14:prstDash w14:val="solid"/>
            <w14:bevel/>
          </w14:textOutline>
        </w:rPr>
        <w:t>p</w:t>
      </w:r>
      <w:r w:rsidR="00AB4616">
        <w:rPr>
          <w:rFonts w:ascii="Garamond" w:eastAsia="Times New Roman" w:hAnsi="Garamond" w:cs="Arial"/>
          <w:b/>
          <w:bCs/>
          <w:color w:val="auto"/>
          <w:bdr w:val="none" w:sz="0" w:space="0" w:color="auto"/>
          <w:lang w:eastAsia="ar-SA"/>
          <w14:textOutline w14:w="0" w14:cap="rnd" w14:cmpd="sng" w14:algn="ctr">
            <w14:noFill/>
            <w14:prstDash w14:val="solid"/>
            <w14:bevel/>
          </w14:textOutline>
        </w:rPr>
        <w:t>.</w:t>
      </w:r>
      <w:r w:rsidR="00F14E9D" w:rsidRPr="00F14E9D">
        <w:rPr>
          <w:rFonts w:ascii="Garamond" w:eastAsia="Times New Roman" w:hAnsi="Garamond" w:cs="Arial"/>
          <w:b/>
          <w:bCs/>
          <w:color w:val="auto"/>
          <w:bdr w:val="none" w:sz="0" w:space="0" w:color="auto"/>
          <w:lang w:eastAsia="ar-SA"/>
          <w14:textOutline w14:w="0" w14:cap="rnd" w14:cmpd="sng" w14:algn="ctr">
            <w14:noFill/>
            <w14:prstDash w14:val="solid"/>
            <w14:bevel/>
          </w14:textOutline>
        </w:rPr>
        <w:t>A</w:t>
      </w:r>
      <w:r w:rsidR="00AB4616">
        <w:rPr>
          <w:rFonts w:ascii="Garamond" w:eastAsia="Times New Roman" w:hAnsi="Garamond" w:cs="Arial"/>
          <w:b/>
          <w:bCs/>
          <w:color w:val="auto"/>
          <w:bdr w:val="none" w:sz="0" w:space="0" w:color="auto"/>
          <w:lang w:eastAsia="ar-SA"/>
          <w14:textOutline w14:w="0" w14:cap="rnd" w14:cmpd="sng" w14:algn="ctr">
            <w14:noFill/>
            <w14:prstDash w14:val="solid"/>
            <w14:bevel/>
          </w14:textOutline>
        </w:rPr>
        <w:t>.</w:t>
      </w:r>
      <w:r w:rsidR="00F14E9D">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 </w:t>
      </w:r>
      <w:r w:rsidR="0058294F">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per il periodo </w:t>
      </w:r>
      <w:r w:rsidR="00621E1D">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dal </w:t>
      </w:r>
      <w:r w:rsidR="00621E1D" w:rsidRPr="00621E1D">
        <w:rPr>
          <w:rFonts w:ascii="Garamond" w:eastAsia="Times New Roman" w:hAnsi="Garamond" w:cs="Arial"/>
          <w:b/>
          <w:bCs/>
          <w:color w:val="auto"/>
          <w:bdr w:val="none" w:sz="0" w:space="0" w:color="auto"/>
          <w:lang w:eastAsia="ar-SA"/>
          <w14:textOutline w14:w="0" w14:cap="rnd" w14:cmpd="sng" w14:algn="ctr">
            <w14:noFill/>
            <w14:prstDash w14:val="solid"/>
            <w14:bevel/>
          </w14:textOutline>
        </w:rPr>
        <w:t>31.12.2024</w:t>
      </w:r>
      <w:r w:rsidR="00621E1D">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 al </w:t>
      </w:r>
      <w:r w:rsidR="00621E1D" w:rsidRPr="00621E1D">
        <w:rPr>
          <w:rFonts w:ascii="Garamond" w:eastAsia="Times New Roman" w:hAnsi="Garamond" w:cs="Arial"/>
          <w:b/>
          <w:bCs/>
          <w:color w:val="auto"/>
          <w:bdr w:val="none" w:sz="0" w:space="0" w:color="auto"/>
          <w:lang w:eastAsia="ar-SA"/>
          <w14:textOutline w14:w="0" w14:cap="rnd" w14:cmpd="sng" w14:algn="ctr">
            <w14:noFill/>
            <w14:prstDash w14:val="solid"/>
            <w14:bevel/>
          </w14:textOutline>
        </w:rPr>
        <w:t>31.12.202</w:t>
      </w:r>
      <w:r w:rsidR="00F14E9D">
        <w:rPr>
          <w:rFonts w:ascii="Garamond" w:eastAsia="Times New Roman" w:hAnsi="Garamond" w:cs="Arial"/>
          <w:b/>
          <w:bCs/>
          <w:color w:val="auto"/>
          <w:bdr w:val="none" w:sz="0" w:space="0" w:color="auto"/>
          <w:lang w:eastAsia="ar-SA"/>
          <w14:textOutline w14:w="0" w14:cap="rnd" w14:cmpd="sng" w14:algn="ctr">
            <w14:noFill/>
            <w14:prstDash w14:val="solid"/>
            <w14:bevel/>
          </w14:textOutline>
        </w:rPr>
        <w:t>7</w:t>
      </w:r>
      <w:r w:rsidR="00621E1D">
        <w:rPr>
          <w:rFonts w:ascii="Garamond" w:eastAsia="Times New Roman" w:hAnsi="Garamond" w:cs="Arial"/>
          <w:color w:val="auto"/>
          <w:bdr w:val="none" w:sz="0" w:space="0" w:color="auto"/>
          <w:lang w:eastAsia="ar-SA"/>
          <w14:textOutline w14:w="0" w14:cap="rnd" w14:cmpd="sng" w14:algn="ctr">
            <w14:noFill/>
            <w14:prstDash w14:val="solid"/>
            <w14:bevel/>
          </w14:textOutline>
        </w:rPr>
        <w:t>.</w:t>
      </w:r>
    </w:p>
    <w:p w14:paraId="6B743851" w14:textId="77777777" w:rsidR="000A4749" w:rsidRPr="007D1030" w:rsidRDefault="000A4749" w:rsidP="00364CDF">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right="-86"/>
        <w:jc w:val="both"/>
        <w:rPr>
          <w:rStyle w:val="Hyperlink4"/>
          <w:rFonts w:ascii="Garamond" w:hAnsi="Garamond" w:cs="Arial"/>
          <w:sz w:val="24"/>
          <w:szCs w:val="24"/>
        </w:rPr>
      </w:pPr>
    </w:p>
    <w:p w14:paraId="7561522E" w14:textId="364637C7" w:rsidR="000523C9" w:rsidRPr="007D1030" w:rsidRDefault="000523C9" w:rsidP="00C84B15">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Il/la sottoscritto/a ________________________________________________________________</w:t>
      </w:r>
    </w:p>
    <w:p w14:paraId="319AAF37"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(cognome e nome)</w:t>
      </w:r>
    </w:p>
    <w:p w14:paraId="1640983D" w14:textId="7082E072"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nato a _____________________________________</w:t>
      </w:r>
      <w:proofErr w:type="gramStart"/>
      <w:r w:rsidRPr="007D1030">
        <w:rPr>
          <w:rStyle w:val="Hyperlink4"/>
          <w:rFonts w:ascii="Garamond" w:hAnsi="Garamond" w:cs="Arial"/>
          <w:sz w:val="24"/>
          <w:szCs w:val="24"/>
        </w:rPr>
        <w:t>_</w:t>
      </w:r>
      <w:r w:rsidR="00380E0E">
        <w:rPr>
          <w:rStyle w:val="Hyperlink4"/>
          <w:rFonts w:ascii="Garamond" w:hAnsi="Garamond" w:cs="Arial"/>
          <w:sz w:val="24"/>
          <w:szCs w:val="24"/>
        </w:rPr>
        <w:t xml:space="preserve"> </w:t>
      </w:r>
      <w:r w:rsidRPr="007D1030">
        <w:rPr>
          <w:rStyle w:val="Hyperlink4"/>
          <w:rFonts w:ascii="Garamond" w:hAnsi="Garamond" w:cs="Arial"/>
          <w:sz w:val="24"/>
          <w:szCs w:val="24"/>
        </w:rPr>
        <w:t xml:space="preserve"> (</w:t>
      </w:r>
      <w:proofErr w:type="gramEnd"/>
      <w:r w:rsidRPr="007D1030">
        <w:rPr>
          <w:rStyle w:val="Hyperlink4"/>
          <w:rFonts w:ascii="Garamond" w:hAnsi="Garamond" w:cs="Arial"/>
          <w:sz w:val="24"/>
          <w:szCs w:val="24"/>
        </w:rPr>
        <w:t>_____), il _________________________</w:t>
      </w:r>
      <w:r w:rsidR="00040311">
        <w:rPr>
          <w:rStyle w:val="Hyperlink4"/>
          <w:rFonts w:ascii="Garamond" w:hAnsi="Garamond" w:cs="Arial"/>
          <w:sz w:val="24"/>
          <w:szCs w:val="24"/>
        </w:rPr>
        <w:t>_</w:t>
      </w:r>
    </w:p>
    <w:p w14:paraId="471D2C09"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(data)</w:t>
      </w:r>
    </w:p>
    <w:p w14:paraId="452F20DF" w14:textId="4B7C6D06"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residente a ____________________________ (_____), Via _______________________, n. ______</w:t>
      </w:r>
    </w:p>
    <w:p w14:paraId="3C0CEF6B"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(indirizzo)</w:t>
      </w:r>
    </w:p>
    <w:p w14:paraId="57499EA2"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in nome del concorrente _________________________________________________________________</w:t>
      </w:r>
    </w:p>
    <w:p w14:paraId="3E57809F" w14:textId="0F073FDD"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con sede legale in ___________________________ (_____), Via _____________________, n. ____,</w:t>
      </w:r>
    </w:p>
    <w:p w14:paraId="3DEE3073"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(indirizzo)</w:t>
      </w:r>
    </w:p>
    <w:p w14:paraId="75C579B3" w14:textId="77777777" w:rsidR="000523C9" w:rsidRPr="007D1030" w:rsidRDefault="000523C9" w:rsidP="00821BF3">
      <w:pPr>
        <w:jc w:val="center"/>
        <w:rPr>
          <w:rStyle w:val="Nessuno"/>
          <w:rFonts w:ascii="Garamond" w:hAnsi="Garamond" w:cs="Arial"/>
          <w:b/>
          <w:bCs/>
        </w:rPr>
      </w:pPr>
      <w:r w:rsidRPr="007D1030">
        <w:rPr>
          <w:rStyle w:val="Nessuno"/>
          <w:rFonts w:ascii="Garamond" w:hAnsi="Garamond" w:cs="Arial"/>
          <w:b/>
          <w:bCs/>
        </w:rPr>
        <w:t>nella sua qualità di:</w:t>
      </w:r>
    </w:p>
    <w:p w14:paraId="33DAC4A2" w14:textId="77777777" w:rsidR="000523C9" w:rsidRPr="005260F6" w:rsidRDefault="000523C9" w:rsidP="00821BF3">
      <w:pPr>
        <w:jc w:val="both"/>
        <w:rPr>
          <w:rStyle w:val="Hyperlink4"/>
          <w:rFonts w:ascii="Garamond" w:hAnsi="Garamond" w:cs="Arial"/>
          <w:i/>
          <w:iCs/>
          <w:sz w:val="24"/>
          <w:szCs w:val="24"/>
        </w:rPr>
      </w:pPr>
      <w:r w:rsidRPr="005260F6">
        <w:rPr>
          <w:rStyle w:val="Hyperlink4"/>
          <w:rFonts w:ascii="Garamond" w:hAnsi="Garamond" w:cs="Arial"/>
          <w:i/>
          <w:iCs/>
          <w:sz w:val="24"/>
          <w:szCs w:val="24"/>
        </w:rPr>
        <w:t>(barrare la casella che interessa)</w:t>
      </w:r>
    </w:p>
    <w:p w14:paraId="6AB65763" w14:textId="77777777" w:rsidR="000523C9" w:rsidRPr="007D1030" w:rsidRDefault="000523C9" w:rsidP="00821BF3">
      <w:pPr>
        <w:rPr>
          <w:rStyle w:val="NessunoA"/>
          <w:rFonts w:ascii="Garamond" w:hAnsi="Garamond" w:cs="Arial"/>
        </w:rPr>
      </w:pPr>
    </w:p>
    <w:p w14:paraId="70435750" w14:textId="77777777" w:rsidR="000523C9" w:rsidRPr="007D1030" w:rsidRDefault="000523C9" w:rsidP="003D1F9F">
      <w:pPr>
        <w:spacing w:line="280" w:lineRule="atLeast"/>
        <w:rPr>
          <w:rStyle w:val="Hyperlink4"/>
          <w:rFonts w:ascii="Garamond" w:hAnsi="Garamond" w:cs="Arial"/>
          <w:sz w:val="24"/>
          <w:szCs w:val="24"/>
        </w:rPr>
      </w:pPr>
      <w:r w:rsidRPr="007D1030">
        <w:rPr>
          <w:rStyle w:val="Hyperlink4"/>
          <w:rFonts w:ascii="Garamond" w:hAnsi="Garamond" w:cs="Arial"/>
          <w:sz w:val="24"/>
          <w:szCs w:val="24"/>
        </w:rPr>
        <w:t>□ Titolare o Legale rappresentante</w:t>
      </w:r>
    </w:p>
    <w:p w14:paraId="62799CE9" w14:textId="77777777" w:rsidR="000523C9" w:rsidRPr="007D1030" w:rsidRDefault="000523C9" w:rsidP="003D1F9F">
      <w:pPr>
        <w:spacing w:line="280" w:lineRule="atLeast"/>
        <w:jc w:val="both"/>
        <w:rPr>
          <w:rStyle w:val="Hyperlink4"/>
          <w:rFonts w:ascii="Garamond" w:hAnsi="Garamond" w:cs="Arial"/>
          <w:sz w:val="24"/>
          <w:szCs w:val="24"/>
        </w:rPr>
      </w:pPr>
      <w:r w:rsidRPr="007D1030">
        <w:rPr>
          <w:rStyle w:val="Hyperlink4"/>
          <w:rFonts w:ascii="Garamond" w:hAnsi="Garamond" w:cs="Arial"/>
          <w:sz w:val="24"/>
          <w:szCs w:val="24"/>
        </w:rPr>
        <w:t>□ Procuratore speciale / generale</w:t>
      </w:r>
    </w:p>
    <w:p w14:paraId="1083D35C" w14:textId="77777777" w:rsidR="000523C9" w:rsidRPr="007D1030" w:rsidRDefault="000523C9" w:rsidP="00821BF3">
      <w:pPr>
        <w:jc w:val="both"/>
        <w:rPr>
          <w:rStyle w:val="NessunoA"/>
          <w:rFonts w:ascii="Garamond" w:hAnsi="Garamond" w:cs="Arial"/>
        </w:rPr>
      </w:pPr>
    </w:p>
    <w:p w14:paraId="2C502B64" w14:textId="2E497085" w:rsidR="000523C9" w:rsidRPr="007D1030" w:rsidRDefault="000523C9" w:rsidP="00821BF3">
      <w:pPr>
        <w:jc w:val="both"/>
        <w:rPr>
          <w:rStyle w:val="Hyperlink4"/>
          <w:rFonts w:ascii="Garamond" w:hAnsi="Garamond" w:cs="Arial"/>
          <w:sz w:val="24"/>
          <w:szCs w:val="24"/>
        </w:rPr>
      </w:pPr>
      <w:r w:rsidRPr="007D1030">
        <w:rPr>
          <w:rStyle w:val="Hyperlink4"/>
          <w:rFonts w:ascii="Garamond" w:hAnsi="Garamond" w:cs="Arial"/>
          <w:sz w:val="24"/>
          <w:szCs w:val="24"/>
        </w:rPr>
        <w:t xml:space="preserve">di seguito denominato </w:t>
      </w:r>
      <w:r w:rsidR="0058294F">
        <w:rPr>
          <w:rStyle w:val="Hyperlink4"/>
          <w:rFonts w:ascii="Calibri" w:hAnsi="Calibri" w:cs="Calibri"/>
          <w:sz w:val="24"/>
          <w:szCs w:val="24"/>
        </w:rPr>
        <w:t>″</w:t>
      </w:r>
      <w:r w:rsidRPr="007D1030">
        <w:rPr>
          <w:rStyle w:val="Hyperlink4"/>
          <w:rFonts w:ascii="Garamond" w:hAnsi="Garamond" w:cs="Arial"/>
          <w:sz w:val="24"/>
          <w:szCs w:val="24"/>
        </w:rPr>
        <w:t>operatore</w:t>
      </w:r>
      <w:r w:rsidR="0058294F">
        <w:rPr>
          <w:rStyle w:val="Hyperlink4"/>
          <w:rFonts w:ascii="Calibri" w:hAnsi="Calibri" w:cs="Calibri"/>
          <w:sz w:val="24"/>
          <w:szCs w:val="24"/>
        </w:rPr>
        <w:t>″</w:t>
      </w:r>
    </w:p>
    <w:p w14:paraId="1A9D734C" w14:textId="77777777" w:rsidR="000523C9" w:rsidRPr="007D1030" w:rsidRDefault="000523C9" w:rsidP="00821BF3">
      <w:pPr>
        <w:jc w:val="both"/>
        <w:rPr>
          <w:rStyle w:val="NessunoA"/>
          <w:rFonts w:ascii="Garamond" w:hAnsi="Garamond" w:cs="Arial"/>
        </w:rPr>
      </w:pPr>
    </w:p>
    <w:p w14:paraId="255CE787" w14:textId="77777777" w:rsidR="000523C9" w:rsidRPr="007D1030" w:rsidRDefault="000523C9" w:rsidP="00821BF3">
      <w:pPr>
        <w:jc w:val="center"/>
        <w:rPr>
          <w:rStyle w:val="Nessuno"/>
          <w:rFonts w:ascii="Garamond" w:hAnsi="Garamond" w:cs="Arial"/>
          <w:b/>
          <w:bCs/>
        </w:rPr>
      </w:pPr>
      <w:r w:rsidRPr="007D1030">
        <w:rPr>
          <w:rStyle w:val="Nessuno"/>
          <w:rFonts w:ascii="Garamond" w:hAnsi="Garamond" w:cs="Arial"/>
          <w:b/>
          <w:bCs/>
        </w:rPr>
        <w:t>C H I E D E</w:t>
      </w:r>
    </w:p>
    <w:p w14:paraId="267DEB85" w14:textId="77777777" w:rsidR="007873C5" w:rsidRPr="007D1030" w:rsidRDefault="007873C5" w:rsidP="00821BF3">
      <w:pPr>
        <w:jc w:val="center"/>
        <w:rPr>
          <w:rStyle w:val="Nessuno"/>
          <w:rFonts w:ascii="Garamond" w:hAnsi="Garamond" w:cs="Arial"/>
          <w:b/>
          <w:bCs/>
        </w:rPr>
      </w:pPr>
    </w:p>
    <w:p w14:paraId="294119E9" w14:textId="69767270" w:rsidR="006353DD" w:rsidRDefault="006353DD" w:rsidP="006353DD">
      <w:pPr>
        <w:pStyle w:val="Paragrafoelenco"/>
        <w:numPr>
          <w:ilvl w:val="0"/>
          <w:numId w:val="26"/>
        </w:numPr>
        <w:ind w:left="284" w:hanging="284"/>
        <w:jc w:val="both"/>
        <w:rPr>
          <w:rStyle w:val="Hyperlink4"/>
          <w:rFonts w:ascii="Garamond" w:hAnsi="Garamond" w:cs="Arial"/>
          <w:sz w:val="24"/>
          <w:szCs w:val="24"/>
        </w:rPr>
      </w:pPr>
      <w:r>
        <w:rPr>
          <w:rStyle w:val="Hyperlink4"/>
          <w:rFonts w:ascii="Garamond" w:hAnsi="Garamond" w:cs="Arial"/>
          <w:sz w:val="24"/>
          <w:szCs w:val="24"/>
        </w:rPr>
        <w:t xml:space="preserve">di partecipare </w:t>
      </w:r>
      <w:r w:rsidRPr="006353DD">
        <w:rPr>
          <w:rStyle w:val="Hyperlink4"/>
          <w:rFonts w:ascii="Garamond" w:hAnsi="Garamond" w:cs="Arial"/>
          <w:sz w:val="24"/>
          <w:szCs w:val="24"/>
        </w:rPr>
        <w:t xml:space="preserve">per i seguenti lotti: </w:t>
      </w:r>
    </w:p>
    <w:p w14:paraId="2BE068C6" w14:textId="77777777" w:rsidR="006353DD" w:rsidRPr="006353DD" w:rsidRDefault="006353DD" w:rsidP="006353DD">
      <w:pPr>
        <w:pStyle w:val="Paragrafoelenco"/>
        <w:spacing w:line="180" w:lineRule="exact"/>
        <w:ind w:left="284"/>
        <w:jc w:val="both"/>
        <w:rPr>
          <w:rStyle w:val="Hyperlink4"/>
          <w:rFonts w:ascii="Garamond" w:hAnsi="Garamond" w:cs="Arial"/>
          <w:sz w:val="24"/>
          <w:szCs w:val="24"/>
        </w:rPr>
      </w:pPr>
    </w:p>
    <w:p w14:paraId="418BD404" w14:textId="01788161" w:rsid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1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142F26" w:rsidRPr="008D22E2">
        <w:rPr>
          <w:rStyle w:val="Hyperlink4"/>
          <w:rFonts w:ascii="Garamond" w:hAnsi="Garamond" w:cs="Arial"/>
          <w:sz w:val="24"/>
          <w:szCs w:val="24"/>
        </w:rPr>
        <w:t>ALL RISKS BENI IMMOBILI E MOBILI</w:t>
      </w:r>
    </w:p>
    <w:p w14:paraId="731643CB" w14:textId="77777777" w:rsidR="00D64AA8" w:rsidRPr="00D64AA8" w:rsidRDefault="00D64AA8" w:rsidP="006353DD">
      <w:pPr>
        <w:tabs>
          <w:tab w:val="left" w:pos="426"/>
        </w:tabs>
        <w:jc w:val="both"/>
        <w:rPr>
          <w:rStyle w:val="Hyperlink4"/>
          <w:rFonts w:ascii="Garamond" w:hAnsi="Garamond" w:cs="Arial"/>
          <w:sz w:val="14"/>
          <w:szCs w:val="14"/>
        </w:rPr>
      </w:pPr>
    </w:p>
    <w:p w14:paraId="2C516529" w14:textId="741CCAAF" w:rsid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313502">
        <w:rPr>
          <w:rStyle w:val="Hyperlink4"/>
          <w:rFonts w:ascii="Garamond" w:hAnsi="Garamond" w:cs="Arial"/>
          <w:sz w:val="24"/>
          <w:szCs w:val="24"/>
        </w:rPr>
        <w:t>2</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313502" w:rsidRPr="00313502">
        <w:rPr>
          <w:rStyle w:val="Hyperlink4"/>
          <w:rFonts w:ascii="Garamond" w:hAnsi="Garamond" w:cs="Arial"/>
          <w:sz w:val="24"/>
          <w:szCs w:val="24"/>
        </w:rPr>
        <w:t>RESPONSABILITA’ CIVILE VERSO TERZI E VERSO PRESTATORI DI LAVORO (RCT/RCO)</w:t>
      </w:r>
    </w:p>
    <w:p w14:paraId="3107C146" w14:textId="77777777" w:rsidR="00D64AA8" w:rsidRPr="00D64AA8" w:rsidRDefault="00D64AA8" w:rsidP="006353DD">
      <w:pPr>
        <w:tabs>
          <w:tab w:val="left" w:pos="426"/>
        </w:tabs>
        <w:jc w:val="both"/>
        <w:rPr>
          <w:rStyle w:val="Hyperlink4"/>
          <w:rFonts w:ascii="Garamond" w:hAnsi="Garamond" w:cs="Arial"/>
          <w:sz w:val="14"/>
          <w:szCs w:val="14"/>
        </w:rPr>
      </w:pPr>
    </w:p>
    <w:p w14:paraId="49A2A937" w14:textId="6E1D5E16" w:rsid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8D22E2">
        <w:rPr>
          <w:rStyle w:val="Hyperlink4"/>
          <w:rFonts w:ascii="Garamond" w:hAnsi="Garamond" w:cs="Arial"/>
          <w:sz w:val="24"/>
          <w:szCs w:val="24"/>
        </w:rPr>
        <w:t>3</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3D47AB">
        <w:rPr>
          <w:rStyle w:val="Hyperlink4"/>
          <w:rFonts w:ascii="Garamond" w:hAnsi="Garamond" w:cs="Arial"/>
          <w:sz w:val="24"/>
          <w:szCs w:val="24"/>
        </w:rPr>
        <w:t>RESPONSABILITA’ AMBIENTALE</w:t>
      </w:r>
    </w:p>
    <w:p w14:paraId="1A54DF1A" w14:textId="77777777" w:rsidR="00D64AA8" w:rsidRPr="00D64AA8" w:rsidRDefault="00D64AA8" w:rsidP="006353DD">
      <w:pPr>
        <w:tabs>
          <w:tab w:val="left" w:pos="426"/>
        </w:tabs>
        <w:jc w:val="both"/>
        <w:rPr>
          <w:rStyle w:val="Hyperlink4"/>
          <w:rFonts w:ascii="Garamond" w:hAnsi="Garamond" w:cs="Arial"/>
          <w:sz w:val="14"/>
          <w:szCs w:val="14"/>
        </w:rPr>
      </w:pPr>
    </w:p>
    <w:p w14:paraId="3FB46BE0" w14:textId="201BC128" w:rsid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3D47AB">
        <w:rPr>
          <w:rStyle w:val="Hyperlink4"/>
          <w:rFonts w:ascii="Garamond" w:hAnsi="Garamond" w:cs="Arial"/>
          <w:sz w:val="24"/>
          <w:szCs w:val="24"/>
        </w:rPr>
        <w:t>4</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8D22E2" w:rsidRPr="008D22E2">
        <w:rPr>
          <w:rStyle w:val="Hyperlink4"/>
          <w:rFonts w:ascii="Garamond" w:hAnsi="Garamond" w:cs="Arial"/>
          <w:sz w:val="24"/>
          <w:szCs w:val="24"/>
        </w:rPr>
        <w:t>RC AUTO – ARD LIBRO MATRICOLA</w:t>
      </w:r>
    </w:p>
    <w:p w14:paraId="6989A806" w14:textId="77777777" w:rsidR="006353DD" w:rsidRDefault="006353DD" w:rsidP="00821BF3">
      <w:pPr>
        <w:jc w:val="both"/>
        <w:rPr>
          <w:rStyle w:val="Hyperlink4"/>
          <w:rFonts w:ascii="Garamond" w:hAnsi="Garamond" w:cs="Arial"/>
          <w:sz w:val="24"/>
          <w:szCs w:val="24"/>
        </w:rPr>
      </w:pPr>
    </w:p>
    <w:p w14:paraId="450ADCFF" w14:textId="60A67BC3" w:rsidR="007873C5" w:rsidRPr="006353DD" w:rsidRDefault="007873C5" w:rsidP="006353DD">
      <w:pPr>
        <w:pStyle w:val="Paragrafoelenco"/>
        <w:numPr>
          <w:ilvl w:val="0"/>
          <w:numId w:val="25"/>
        </w:numPr>
        <w:ind w:left="284" w:hanging="284"/>
        <w:jc w:val="both"/>
        <w:rPr>
          <w:rStyle w:val="Nessuno"/>
          <w:rFonts w:ascii="Garamond" w:hAnsi="Garamond" w:cs="Arial"/>
          <w:color w:val="262626"/>
        </w:rPr>
      </w:pPr>
      <w:r w:rsidRPr="006353DD">
        <w:rPr>
          <w:rStyle w:val="Hyperlink4"/>
          <w:rFonts w:ascii="Garamond" w:hAnsi="Garamond" w:cs="Arial"/>
          <w:sz w:val="24"/>
          <w:szCs w:val="24"/>
        </w:rPr>
        <w:t>di partecipare alla presente procedura d</w:t>
      </w:r>
      <w:r w:rsidR="007D1030" w:rsidRPr="006353DD">
        <w:rPr>
          <w:rStyle w:val="Hyperlink4"/>
          <w:rFonts w:ascii="Garamond" w:hAnsi="Garamond" w:cs="Arial"/>
          <w:sz w:val="24"/>
          <w:szCs w:val="24"/>
        </w:rPr>
        <w:t xml:space="preserve">i </w:t>
      </w:r>
      <w:r w:rsidRPr="006353DD">
        <w:rPr>
          <w:rStyle w:val="Hyperlink4"/>
          <w:rFonts w:ascii="Garamond" w:hAnsi="Garamond" w:cs="Arial"/>
          <w:sz w:val="24"/>
          <w:szCs w:val="24"/>
        </w:rPr>
        <w:t>appalto</w:t>
      </w:r>
      <w:r w:rsidR="00821BF3" w:rsidRPr="006353DD">
        <w:rPr>
          <w:rFonts w:ascii="Garamond" w:hAnsi="Garamond" w:cs="Arial"/>
          <w:color w:val="262626"/>
        </w:rPr>
        <w:t xml:space="preserve"> </w:t>
      </w:r>
      <w:r w:rsidRPr="006353DD">
        <w:rPr>
          <w:rStyle w:val="Hyperlink4"/>
          <w:rFonts w:ascii="Garamond" w:hAnsi="Garamond" w:cs="Arial"/>
          <w:sz w:val="24"/>
          <w:szCs w:val="24"/>
        </w:rPr>
        <w:t>nella forma che segue:</w:t>
      </w:r>
    </w:p>
    <w:p w14:paraId="392017CF" w14:textId="77777777" w:rsidR="000523C9" w:rsidRPr="007D1030" w:rsidRDefault="000523C9" w:rsidP="00821BF3">
      <w:pPr>
        <w:jc w:val="both"/>
        <w:rPr>
          <w:rStyle w:val="NessunoA"/>
          <w:rFonts w:ascii="Garamond" w:hAnsi="Garamond" w:cs="Arial"/>
        </w:rPr>
      </w:pPr>
    </w:p>
    <w:p w14:paraId="1F3E2C2E" w14:textId="58207D2D" w:rsidR="000523C9" w:rsidRPr="0058294F" w:rsidRDefault="000523C9" w:rsidP="00821BF3">
      <w:pPr>
        <w:jc w:val="both"/>
        <w:rPr>
          <w:rStyle w:val="Hyperlink4"/>
          <w:rFonts w:ascii="Garamond" w:hAnsi="Garamond" w:cs="Arial"/>
          <w:i/>
          <w:iCs/>
          <w:sz w:val="24"/>
          <w:szCs w:val="24"/>
        </w:rPr>
      </w:pPr>
      <w:r w:rsidRPr="0058294F">
        <w:rPr>
          <w:rStyle w:val="Hyperlink4"/>
          <w:rFonts w:ascii="Garamond" w:hAnsi="Garamond" w:cs="Arial"/>
          <w:i/>
          <w:iCs/>
          <w:sz w:val="24"/>
          <w:szCs w:val="24"/>
        </w:rPr>
        <w:t xml:space="preserve">(indicare una delle forme di partecipazione di cui all’art. </w:t>
      </w:r>
      <w:r w:rsidR="005E78AB" w:rsidRPr="0058294F">
        <w:rPr>
          <w:rStyle w:val="Hyperlink4"/>
          <w:rFonts w:ascii="Garamond" w:hAnsi="Garamond" w:cs="Arial"/>
          <w:i/>
          <w:iCs/>
          <w:sz w:val="24"/>
          <w:szCs w:val="24"/>
        </w:rPr>
        <w:t>65</w:t>
      </w:r>
      <w:r w:rsidRPr="0058294F">
        <w:rPr>
          <w:rStyle w:val="Hyperlink4"/>
          <w:rFonts w:ascii="Garamond" w:hAnsi="Garamond" w:cs="Arial"/>
          <w:i/>
          <w:iCs/>
          <w:sz w:val="24"/>
          <w:szCs w:val="24"/>
        </w:rPr>
        <w:t xml:space="preserve">, comma 2 del </w:t>
      </w:r>
      <w:r w:rsidR="0058294F" w:rsidRPr="0058294F">
        <w:rPr>
          <w:rStyle w:val="Hyperlink4"/>
          <w:rFonts w:ascii="Garamond" w:hAnsi="Garamond" w:cs="Arial"/>
          <w:i/>
          <w:iCs/>
          <w:sz w:val="24"/>
          <w:szCs w:val="24"/>
        </w:rPr>
        <w:t>d.lgs.</w:t>
      </w:r>
      <w:r w:rsidRPr="0058294F">
        <w:rPr>
          <w:rStyle w:val="Hyperlink4"/>
          <w:rFonts w:ascii="Garamond" w:hAnsi="Garamond" w:cs="Arial"/>
          <w:i/>
          <w:iCs/>
          <w:sz w:val="24"/>
          <w:szCs w:val="24"/>
        </w:rPr>
        <w:t xml:space="preserve"> </w:t>
      </w:r>
      <w:r w:rsidR="00A34E76" w:rsidRPr="0058294F">
        <w:rPr>
          <w:rStyle w:val="Hyperlink4"/>
          <w:rFonts w:ascii="Garamond" w:hAnsi="Garamond" w:cs="Arial"/>
          <w:i/>
          <w:iCs/>
          <w:sz w:val="24"/>
          <w:szCs w:val="24"/>
        </w:rPr>
        <w:t>n. 36/2023</w:t>
      </w:r>
      <w:r w:rsidRPr="0058294F">
        <w:rPr>
          <w:rStyle w:val="Hyperlink4"/>
          <w:rFonts w:ascii="Garamond" w:hAnsi="Garamond" w:cs="Arial"/>
          <w:i/>
          <w:iCs/>
          <w:sz w:val="24"/>
          <w:szCs w:val="24"/>
        </w:rPr>
        <w:t>)</w:t>
      </w:r>
    </w:p>
    <w:p w14:paraId="4C08CF0A" w14:textId="77777777" w:rsidR="0058294F" w:rsidRDefault="0058294F" w:rsidP="00821BF3">
      <w:pPr>
        <w:rPr>
          <w:rStyle w:val="Nessuno"/>
          <w:rFonts w:ascii="Cambria Math" w:hAnsi="Cambria Math" w:cs="Cambria Math"/>
        </w:rPr>
      </w:pPr>
    </w:p>
    <w:p w14:paraId="7BD43848" w14:textId="05496C47" w:rsidR="000523C9" w:rsidRPr="007D1030" w:rsidRDefault="000523C9" w:rsidP="00821BF3">
      <w:pPr>
        <w:rPr>
          <w:rStyle w:val="Hyperlink4"/>
          <w:rFonts w:ascii="Garamond" w:hAnsi="Garamond" w:cs="Arial"/>
          <w:sz w:val="24"/>
          <w:szCs w:val="24"/>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003C65C2">
        <w:rPr>
          <w:rStyle w:val="Nessuno"/>
          <w:rFonts w:ascii="Garamond" w:hAnsi="Garamond" w:cs="Arial"/>
          <w:b/>
          <w:bCs/>
        </w:rPr>
        <w:t>I</w:t>
      </w:r>
      <w:r w:rsidRPr="007D1030">
        <w:rPr>
          <w:rStyle w:val="Nessuno"/>
          <w:rFonts w:ascii="Garamond" w:hAnsi="Garamond" w:cs="Arial"/>
          <w:b/>
          <w:bCs/>
        </w:rPr>
        <w:t>mpresa singola</w:t>
      </w:r>
      <w:r w:rsidRPr="007D1030">
        <w:rPr>
          <w:rStyle w:val="Hyperlink4"/>
          <w:rFonts w:ascii="Garamond" w:hAnsi="Garamond" w:cs="Arial"/>
          <w:sz w:val="24"/>
          <w:szCs w:val="24"/>
        </w:rPr>
        <w:t>;</w:t>
      </w:r>
    </w:p>
    <w:p w14:paraId="1780139A" w14:textId="77777777" w:rsidR="000523C9" w:rsidRPr="007D1030" w:rsidRDefault="000523C9" w:rsidP="00821BF3">
      <w:pPr>
        <w:rPr>
          <w:rStyle w:val="NessunoA"/>
          <w:rFonts w:ascii="Garamond" w:hAnsi="Garamond" w:cs="Arial"/>
        </w:rPr>
      </w:pPr>
    </w:p>
    <w:p w14:paraId="277CAEB9" w14:textId="77777777" w:rsidR="000523C9" w:rsidRPr="007D1030" w:rsidRDefault="000523C9" w:rsidP="00821BF3">
      <w:pPr>
        <w:rPr>
          <w:rStyle w:val="NessunoA"/>
          <w:rFonts w:ascii="Garamond" w:hAnsi="Garamond" w:cs="Arial"/>
        </w:rPr>
      </w:pPr>
    </w:p>
    <w:p w14:paraId="7547B663" w14:textId="2429AB8C" w:rsidR="000523C9" w:rsidRPr="007D1030" w:rsidRDefault="000523C9" w:rsidP="00821BF3">
      <w:pPr>
        <w:rPr>
          <w:rStyle w:val="Nessuno"/>
          <w:rFonts w:ascii="Garamond" w:hAnsi="Garamond" w:cs="Arial"/>
          <w:b/>
          <w:bCs/>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Pr="007D1030">
        <w:rPr>
          <w:rStyle w:val="Nessuno"/>
          <w:rFonts w:ascii="Garamond" w:hAnsi="Garamond" w:cs="Arial"/>
          <w:b/>
          <w:bCs/>
        </w:rPr>
        <w:t xml:space="preserve">Coassicurazione </w:t>
      </w:r>
      <w:r w:rsidRPr="007D1030">
        <w:rPr>
          <w:rStyle w:val="Nessuno"/>
          <w:rFonts w:ascii="Garamond" w:hAnsi="Garamond" w:cs="Arial"/>
          <w:b/>
          <w:bCs/>
        </w:rPr>
        <w:tab/>
      </w:r>
      <w:r w:rsidRPr="007D1030">
        <w:rPr>
          <w:rStyle w:val="Nessuno"/>
          <w:rFonts w:ascii="Garamond" w:hAnsi="Garamond" w:cs="Arial"/>
          <w:b/>
          <w:bCs/>
          <w:i/>
          <w:iCs/>
        </w:rPr>
        <w:t>in qualità di</w:t>
      </w:r>
      <w:r w:rsidRPr="007D1030">
        <w:rPr>
          <w:rStyle w:val="Nessuno"/>
          <w:rFonts w:ascii="Garamond" w:hAnsi="Garamond" w:cs="Arial"/>
          <w:b/>
          <w:bCs/>
        </w:rPr>
        <w:t xml:space="preserve"> </w:t>
      </w:r>
      <w:r w:rsidRPr="007D1030">
        <w:rPr>
          <w:rStyle w:val="Nessuno"/>
          <w:rFonts w:ascii="Garamond" w:hAnsi="Garamond" w:cs="Arial"/>
          <w:b/>
          <w:bCs/>
        </w:rPr>
        <w:tab/>
      </w:r>
      <w:r w:rsidRPr="007D1030">
        <w:rPr>
          <w:rStyle w:val="Nessuno"/>
          <w:rFonts w:ascii="Garamond" w:hAnsi="Garamond" w:cs="Arial"/>
          <w:b/>
          <w:bCs/>
        </w:rPr>
        <w:tab/>
      </w:r>
      <w:r w:rsidRPr="007D1030">
        <w:rPr>
          <w:rStyle w:val="Nessuno"/>
          <w:rFonts w:ascii="Garamond" w:hAnsi="Garamond" w:cs="Arial"/>
          <w:b/>
          <w:bCs/>
        </w:rPr>
        <w:tab/>
      </w:r>
      <w:r w:rsidRPr="007D1030">
        <w:rPr>
          <w:rStyle w:val="Hyperlink4"/>
          <w:rFonts w:ascii="Garamond" w:hAnsi="Garamond" w:cs="Arial"/>
          <w:sz w:val="24"/>
          <w:szCs w:val="24"/>
        </w:rPr>
        <w:t xml:space="preserve">□   Delegataria    □ </w:t>
      </w:r>
      <w:r w:rsidR="00380E0E">
        <w:rPr>
          <w:rStyle w:val="Hyperlink4"/>
          <w:rFonts w:ascii="Garamond" w:hAnsi="Garamond" w:cs="Arial"/>
          <w:sz w:val="24"/>
          <w:szCs w:val="24"/>
        </w:rPr>
        <w:t xml:space="preserve"> </w:t>
      </w:r>
      <w:r w:rsidRPr="007D1030">
        <w:rPr>
          <w:rStyle w:val="Hyperlink4"/>
          <w:rFonts w:ascii="Garamond" w:hAnsi="Garamond" w:cs="Arial"/>
          <w:sz w:val="24"/>
          <w:szCs w:val="24"/>
        </w:rPr>
        <w:t>Delegante</w:t>
      </w:r>
    </w:p>
    <w:p w14:paraId="5B2CE33B" w14:textId="77777777" w:rsidR="000523C9" w:rsidRPr="007D1030" w:rsidRDefault="000523C9" w:rsidP="00821BF3">
      <w:pPr>
        <w:rPr>
          <w:rStyle w:val="NessunoA"/>
          <w:rFonts w:ascii="Garamond" w:hAnsi="Garamond" w:cs="Arial"/>
        </w:rPr>
      </w:pPr>
    </w:p>
    <w:p w14:paraId="64164498"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e di partecipare alla presente gara congiuntamente alle seguenti imprese:</w:t>
      </w:r>
    </w:p>
    <w:p w14:paraId="45526637"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- 1 _____________________ (ragione sociale) ______________ (codice fiscale) _______________ (sede);</w:t>
      </w:r>
    </w:p>
    <w:p w14:paraId="05283482" w14:textId="77777777" w:rsidR="000523C9" w:rsidRPr="007D1030" w:rsidRDefault="000523C9" w:rsidP="00C84B15">
      <w:pPr>
        <w:spacing w:line="320" w:lineRule="atLeast"/>
        <w:rPr>
          <w:rStyle w:val="NessunoA"/>
          <w:rFonts w:ascii="Garamond" w:hAnsi="Garamond" w:cs="Arial"/>
        </w:rPr>
      </w:pPr>
    </w:p>
    <w:p w14:paraId="7273219C" w14:textId="73512D7E"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w:t>
      </w:r>
      <w:r w:rsidR="0080223D">
        <w:rPr>
          <w:rStyle w:val="Hyperlink4"/>
          <w:rFonts w:ascii="Garamond" w:hAnsi="Garamond" w:cs="Arial"/>
          <w:sz w:val="24"/>
          <w:szCs w:val="24"/>
        </w:rPr>
        <w:t xml:space="preserve"> </w:t>
      </w:r>
      <w:r w:rsidRPr="007D1030">
        <w:rPr>
          <w:rStyle w:val="Hyperlink4"/>
          <w:rFonts w:ascii="Garamond" w:hAnsi="Garamond" w:cs="Arial"/>
          <w:sz w:val="24"/>
          <w:szCs w:val="24"/>
        </w:rPr>
        <w:t xml:space="preserve">2  </w:t>
      </w:r>
      <w:bookmarkStart w:id="0" w:name="_Hlk37323849"/>
      <w:r w:rsidRPr="007D1030">
        <w:rPr>
          <w:rStyle w:val="Hyperlink4"/>
          <w:rFonts w:ascii="Garamond" w:hAnsi="Garamond" w:cs="Arial"/>
          <w:sz w:val="24"/>
          <w:szCs w:val="24"/>
        </w:rPr>
        <w:t>_____________________(ragione sociale) ______________ (codice fiscale) _______________ (sede);</w:t>
      </w:r>
      <w:bookmarkEnd w:id="0"/>
    </w:p>
    <w:p w14:paraId="45DD5B54" w14:textId="77777777" w:rsidR="000523C9" w:rsidRPr="007D1030" w:rsidRDefault="000523C9" w:rsidP="00821BF3">
      <w:pPr>
        <w:rPr>
          <w:rStyle w:val="NessunoA"/>
          <w:rFonts w:ascii="Garamond" w:hAnsi="Garamond" w:cs="Arial"/>
        </w:rPr>
      </w:pPr>
    </w:p>
    <w:p w14:paraId="58057085"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-3  _____________________(ragione sociale) ______________ (codice fiscale) _______________ (sede);</w:t>
      </w:r>
    </w:p>
    <w:p w14:paraId="63BA7156"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___________________________</w:t>
      </w:r>
    </w:p>
    <w:p w14:paraId="029AD3FA" w14:textId="77777777" w:rsidR="000523C9" w:rsidRPr="007D1030" w:rsidRDefault="000523C9" w:rsidP="00821BF3">
      <w:pPr>
        <w:rPr>
          <w:rStyle w:val="Nessuno"/>
          <w:rFonts w:ascii="Garamond" w:hAnsi="Garamond" w:cs="Arial"/>
          <w:b/>
          <w:bCs/>
        </w:rPr>
      </w:pPr>
    </w:p>
    <w:p w14:paraId="08C2C83C" w14:textId="77777777" w:rsidR="000523C9" w:rsidRPr="007D1030" w:rsidRDefault="000523C9" w:rsidP="00C84B15">
      <w:pPr>
        <w:spacing w:line="320" w:lineRule="atLeast"/>
        <w:rPr>
          <w:rStyle w:val="Hyperlink4"/>
          <w:rFonts w:ascii="Garamond" w:hAnsi="Garamond" w:cs="Arial"/>
          <w:sz w:val="24"/>
          <w:szCs w:val="24"/>
        </w:rPr>
      </w:pPr>
      <w:r w:rsidRPr="007D1030">
        <w:rPr>
          <w:rStyle w:val="Nessuno"/>
          <w:rFonts w:ascii="Garamond" w:hAnsi="Garamond" w:cs="Arial"/>
          <w:b/>
          <w:bCs/>
        </w:rPr>
        <w:t>specifica le quote percentuali</w:t>
      </w:r>
      <w:r w:rsidRPr="007D1030">
        <w:rPr>
          <w:rStyle w:val="Nessuno"/>
          <w:rFonts w:ascii="Garamond" w:hAnsi="Garamond" w:cs="Arial"/>
        </w:rPr>
        <w:t xml:space="preserve"> di partecipazione al rischio di ogni singola impresa raggruppata quote che comunque chiudono il 100% del riparto del rischio</w:t>
      </w:r>
      <w:r w:rsidRPr="007D1030">
        <w:rPr>
          <w:rStyle w:val="Nessuno"/>
          <w:rFonts w:ascii="Garamond" w:hAnsi="Garamond" w:cs="Arial"/>
          <w:vertAlign w:val="superscript"/>
        </w:rPr>
        <w:t xml:space="preserve"> </w:t>
      </w:r>
      <w:r w:rsidRPr="007D1030">
        <w:rPr>
          <w:rStyle w:val="Nessuno"/>
          <w:rFonts w:ascii="Garamond" w:eastAsia="Times New Roman" w:hAnsi="Garamond" w:cs="Arial"/>
          <w:vertAlign w:val="superscript"/>
        </w:rPr>
        <w:footnoteReference w:id="2"/>
      </w:r>
      <w:r w:rsidRPr="007D1030">
        <w:rPr>
          <w:rStyle w:val="Nessuno"/>
          <w:rFonts w:ascii="Garamond" w:hAnsi="Garamond" w:cs="Arial"/>
        </w:rPr>
        <w:t>:</w:t>
      </w:r>
    </w:p>
    <w:p w14:paraId="04955571" w14:textId="77777777" w:rsidR="00577BC3" w:rsidRPr="007D1030" w:rsidRDefault="00577BC3" w:rsidP="00821BF3">
      <w:pPr>
        <w:widowControl w:val="0"/>
        <w:jc w:val="both"/>
        <w:rPr>
          <w:rStyle w:val="Nessuno"/>
          <w:rFonts w:ascii="Garamond" w:hAnsi="Garamond" w:cs="Arial"/>
        </w:rPr>
      </w:pPr>
    </w:p>
    <w:tbl>
      <w:tblPr>
        <w:tblStyle w:val="TableNormal"/>
        <w:tblW w:w="9087"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4198"/>
      </w:tblGrid>
      <w:tr w:rsidR="000523C9" w:rsidRPr="007D1030" w14:paraId="27B98147"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C07C6" w14:textId="77777777" w:rsidR="000523C9" w:rsidRPr="007D1030" w:rsidRDefault="000523C9" w:rsidP="00D62168">
            <w:pPr>
              <w:widowControl w:val="0"/>
              <w:ind w:left="-204" w:firstLine="204"/>
              <w:jc w:val="both"/>
              <w:rPr>
                <w:rFonts w:ascii="Garamond" w:hAnsi="Garamond" w:cs="Arial"/>
              </w:rPr>
            </w:pPr>
            <w:r w:rsidRPr="007D1030">
              <w:rPr>
                <w:rStyle w:val="Nessuno"/>
                <w:rFonts w:ascii="Garamond" w:hAnsi="Garamond" w:cs="Arial"/>
                <w:b/>
                <w:bCs/>
              </w:rPr>
              <w:t xml:space="preserve">Nome impresa </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2E5DF" w14:textId="77C9EC5D" w:rsidR="000523C9" w:rsidRPr="007D1030" w:rsidRDefault="00D62168" w:rsidP="00D62168">
            <w:pPr>
              <w:widowControl w:val="0"/>
              <w:rPr>
                <w:rFonts w:ascii="Garamond" w:hAnsi="Garamond" w:cs="Arial"/>
              </w:rPr>
            </w:pPr>
            <w:r>
              <w:rPr>
                <w:rStyle w:val="Nessuno"/>
                <w:rFonts w:ascii="Garamond" w:hAnsi="Garamond" w:cs="Arial"/>
                <w:b/>
                <w:bCs/>
              </w:rPr>
              <w:t xml:space="preserve"> </w:t>
            </w:r>
            <w:r w:rsidR="000523C9" w:rsidRPr="007D1030">
              <w:rPr>
                <w:rStyle w:val="Nessuno"/>
                <w:rFonts w:ascii="Garamond" w:hAnsi="Garamond" w:cs="Arial"/>
                <w:b/>
                <w:bCs/>
              </w:rPr>
              <w:t>Quota di partecipazione al rischio</w:t>
            </w:r>
          </w:p>
        </w:tc>
      </w:tr>
      <w:tr w:rsidR="000523C9" w:rsidRPr="007D1030" w14:paraId="76925F58"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15A1C"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AAB6E"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5B5F6AD5"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 </w:t>
            </w:r>
          </w:p>
        </w:tc>
      </w:tr>
      <w:tr w:rsidR="000523C9" w:rsidRPr="007D1030" w14:paraId="61B6E03B"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0975F"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C00A2"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67D140FC"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w:t>
            </w:r>
          </w:p>
        </w:tc>
      </w:tr>
      <w:tr w:rsidR="000523C9" w:rsidRPr="007D1030" w14:paraId="1B71D98C"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52BB9"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2B2E74"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35A1CE3D"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w:t>
            </w:r>
          </w:p>
        </w:tc>
      </w:tr>
    </w:tbl>
    <w:p w14:paraId="656E1F2D" w14:textId="77777777" w:rsidR="000523C9" w:rsidRPr="007D1030" w:rsidRDefault="000523C9" w:rsidP="000523C9">
      <w:pPr>
        <w:spacing w:line="360" w:lineRule="auto"/>
        <w:rPr>
          <w:rStyle w:val="NessunoA"/>
          <w:rFonts w:ascii="Garamond" w:hAnsi="Garamond" w:cs="Arial"/>
        </w:rPr>
      </w:pPr>
    </w:p>
    <w:p w14:paraId="29894BA8" w14:textId="77777777" w:rsidR="00D62168" w:rsidRDefault="000523C9" w:rsidP="00C84B15">
      <w:pPr>
        <w:spacing w:line="320" w:lineRule="atLeast"/>
        <w:ind w:left="720" w:hanging="720"/>
        <w:jc w:val="both"/>
        <w:rPr>
          <w:rStyle w:val="Hyperlink4"/>
          <w:rFonts w:ascii="Garamond" w:hAnsi="Garamond" w:cs="Arial"/>
          <w:sz w:val="24"/>
          <w:szCs w:val="24"/>
        </w:rPr>
      </w:pPr>
      <w:r w:rsidRPr="007D1030">
        <w:rPr>
          <w:rStyle w:val="Nessuno"/>
          <w:rFonts w:ascii="Cambria Math" w:hAnsi="Cambria Math" w:cs="Cambria Math"/>
        </w:rPr>
        <w:t>◻</w:t>
      </w:r>
      <w:r w:rsidRPr="007D1030">
        <w:rPr>
          <w:rStyle w:val="Nessuno"/>
          <w:rFonts w:ascii="Garamond" w:hAnsi="Garamond" w:cs="Arial"/>
          <w:b/>
          <w:bCs/>
        </w:rPr>
        <w:t xml:space="preserve"> Raggruppamento Temporaneo di Imprese o Consorzio ordinario di concorrenti</w:t>
      </w:r>
      <w:r w:rsidRPr="007D1030">
        <w:rPr>
          <w:rStyle w:val="Hyperlink4"/>
          <w:rFonts w:ascii="Garamond" w:hAnsi="Garamond" w:cs="Arial"/>
          <w:sz w:val="24"/>
          <w:szCs w:val="24"/>
        </w:rPr>
        <w:t xml:space="preserve">                          </w:t>
      </w:r>
    </w:p>
    <w:p w14:paraId="4CAEF004" w14:textId="502E1428" w:rsidR="000523C9" w:rsidRPr="007D1030" w:rsidRDefault="00D62168" w:rsidP="00C84B15">
      <w:pPr>
        <w:spacing w:line="320" w:lineRule="atLeast"/>
        <w:ind w:left="720" w:hanging="720"/>
        <w:jc w:val="both"/>
        <w:rPr>
          <w:rStyle w:val="Hyperlink4"/>
          <w:rFonts w:ascii="Garamond" w:hAnsi="Garamond" w:cs="Arial"/>
          <w:sz w:val="24"/>
          <w:szCs w:val="24"/>
        </w:rPr>
      </w:pPr>
      <w:r>
        <w:rPr>
          <w:rStyle w:val="Hyperlink4"/>
          <w:rFonts w:ascii="Garamond" w:hAnsi="Garamond" w:cs="Arial"/>
          <w:sz w:val="24"/>
          <w:szCs w:val="24"/>
        </w:rPr>
        <w:t xml:space="preserve">        </w:t>
      </w:r>
      <w:r w:rsidR="000523C9" w:rsidRPr="007D1030">
        <w:rPr>
          <w:rStyle w:val="Hyperlink4"/>
          <w:rFonts w:ascii="Garamond" w:hAnsi="Garamond" w:cs="Arial"/>
          <w:sz w:val="24"/>
          <w:szCs w:val="24"/>
        </w:rPr>
        <w:t xml:space="preserve">  □ costituito □ costituendo</w:t>
      </w:r>
    </w:p>
    <w:p w14:paraId="6E3AAE27" w14:textId="77777777" w:rsidR="000523C9" w:rsidRPr="007D1030" w:rsidRDefault="000523C9" w:rsidP="000523C9">
      <w:pPr>
        <w:jc w:val="both"/>
        <w:rPr>
          <w:rStyle w:val="NessunoA"/>
          <w:rFonts w:ascii="Garamond" w:hAnsi="Garamond" w:cs="Arial"/>
        </w:rPr>
      </w:pPr>
    </w:p>
    <w:p w14:paraId="5C38132A"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e di partecipare alla presente gara congiuntamente alle seguenti imprese:</w:t>
      </w:r>
    </w:p>
    <w:p w14:paraId="6E441BFB" w14:textId="77777777" w:rsidR="000523C9" w:rsidRPr="007D1030" w:rsidRDefault="000523C9" w:rsidP="000523C9">
      <w:pPr>
        <w:jc w:val="both"/>
        <w:rPr>
          <w:rStyle w:val="NessunoA"/>
          <w:rFonts w:ascii="Garamond" w:hAnsi="Garamond" w:cs="Arial"/>
        </w:rPr>
      </w:pPr>
    </w:p>
    <w:p w14:paraId="45F25156"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 xml:space="preserve">_______________ (mandataria; capofila) ____________ </w:t>
      </w:r>
      <w:bookmarkStart w:id="1" w:name="_Hlk37323736"/>
      <w:r w:rsidRPr="007D1030">
        <w:rPr>
          <w:rStyle w:val="Hyperlink4"/>
          <w:rFonts w:ascii="Garamond" w:hAnsi="Garamond" w:cs="Arial"/>
          <w:sz w:val="24"/>
          <w:szCs w:val="24"/>
        </w:rPr>
        <w:t>(ragione sociale) ______________ (codice fiscale) _______________ (sede);</w:t>
      </w:r>
      <w:bookmarkEnd w:id="1"/>
    </w:p>
    <w:p w14:paraId="7C273278"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06C82AD2"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481F6C44"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78894C75"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222BD7BA" w14:textId="77777777" w:rsidR="00D62168" w:rsidRDefault="00D62168" w:rsidP="000523C9">
      <w:pPr>
        <w:jc w:val="both"/>
        <w:rPr>
          <w:rStyle w:val="Hyperlink4"/>
          <w:rFonts w:ascii="Garamond" w:hAnsi="Garamond" w:cs="Arial"/>
          <w:sz w:val="24"/>
          <w:szCs w:val="24"/>
        </w:rPr>
      </w:pPr>
    </w:p>
    <w:p w14:paraId="464729F3" w14:textId="73E548DD"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w:t>
      </w:r>
      <w:r w:rsidRPr="007D1030">
        <w:rPr>
          <w:rStyle w:val="Nessuno"/>
          <w:rFonts w:ascii="Garamond" w:hAnsi="Garamond" w:cs="Arial"/>
          <w:i/>
          <w:iCs/>
        </w:rPr>
        <w:t>la dichiarazione di cui sopra va resa</w:t>
      </w:r>
      <w:r w:rsidR="00216237">
        <w:rPr>
          <w:rStyle w:val="Nessuno"/>
          <w:rFonts w:ascii="Garamond" w:hAnsi="Garamond" w:cs="Arial"/>
          <w:i/>
          <w:iCs/>
        </w:rPr>
        <w:t>, utilizzando sempre il presente modulo,</w:t>
      </w:r>
      <w:r w:rsidRPr="007D1030">
        <w:rPr>
          <w:rStyle w:val="Nessuno"/>
          <w:rFonts w:ascii="Garamond" w:hAnsi="Garamond" w:cs="Arial"/>
          <w:i/>
          <w:iCs/>
        </w:rPr>
        <w:t xml:space="preserve"> in relazione </w:t>
      </w:r>
      <w:r w:rsidRPr="00B2141B">
        <w:rPr>
          <w:rStyle w:val="Nessuno"/>
          <w:rFonts w:ascii="Garamond" w:hAnsi="Garamond" w:cs="Arial"/>
          <w:i/>
          <w:iCs/>
        </w:rPr>
        <w:t>ad ogni lotto</w:t>
      </w:r>
      <w:r w:rsidRPr="007D1030">
        <w:rPr>
          <w:rStyle w:val="Nessuno"/>
          <w:rFonts w:ascii="Garamond" w:hAnsi="Garamond" w:cs="Arial"/>
          <w:i/>
          <w:iCs/>
        </w:rPr>
        <w:t xml:space="preserve"> per il quale l’operatore economico formuli offerta partecipando in raggruppamento temporaneo di operatori economici, in coassicurazione oppure come consorzio ordinario</w:t>
      </w:r>
      <w:r w:rsidRPr="007D1030">
        <w:rPr>
          <w:rStyle w:val="Hyperlink4"/>
          <w:rFonts w:ascii="Garamond" w:hAnsi="Garamond" w:cs="Arial"/>
          <w:sz w:val="24"/>
          <w:szCs w:val="24"/>
        </w:rPr>
        <w:t>)</w:t>
      </w:r>
    </w:p>
    <w:p w14:paraId="33213C73" w14:textId="77777777" w:rsidR="000523C9" w:rsidRPr="007D1030" w:rsidRDefault="000523C9" w:rsidP="000523C9">
      <w:pPr>
        <w:jc w:val="both"/>
        <w:rPr>
          <w:rStyle w:val="NessunoA"/>
          <w:rFonts w:ascii="Garamond" w:hAnsi="Garamond" w:cs="Arial"/>
        </w:rPr>
      </w:pPr>
    </w:p>
    <w:p w14:paraId="1D18D435" w14:textId="77777777"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b/>
          <w:bCs/>
        </w:rPr>
        <w:lastRenderedPageBreak/>
        <w:t>specifica le quote percentuali</w:t>
      </w:r>
      <w:r w:rsidRPr="007D1030">
        <w:rPr>
          <w:rStyle w:val="Nessuno"/>
          <w:rFonts w:ascii="Garamond" w:hAnsi="Garamond" w:cs="Arial"/>
        </w:rPr>
        <w:t xml:space="preserve"> di partecipazione al rischio di ogni singola impresa raggruppata quote che comunque chiudono il 100% del riparto del rischio</w:t>
      </w:r>
      <w:r w:rsidRPr="007D1030">
        <w:rPr>
          <w:rStyle w:val="Nessuno"/>
          <w:rFonts w:ascii="Garamond" w:hAnsi="Garamond" w:cs="Arial"/>
          <w:vertAlign w:val="superscript"/>
        </w:rPr>
        <w:t xml:space="preserve"> </w:t>
      </w:r>
      <w:r w:rsidRPr="007D1030">
        <w:rPr>
          <w:rStyle w:val="Nessuno"/>
          <w:rFonts w:ascii="Garamond" w:hAnsi="Garamond" w:cs="Arial"/>
          <w:b/>
          <w:bCs/>
          <w:i/>
          <w:iCs/>
          <w:vertAlign w:val="superscript"/>
        </w:rPr>
        <w:footnoteReference w:id="3"/>
      </w:r>
      <w:r w:rsidRPr="007D1030">
        <w:rPr>
          <w:rStyle w:val="Nessuno"/>
          <w:rFonts w:ascii="Garamond" w:hAnsi="Garamond" w:cs="Arial"/>
        </w:rPr>
        <w:t>:</w:t>
      </w:r>
    </w:p>
    <w:p w14:paraId="5C91B338" w14:textId="77777777" w:rsidR="000523C9" w:rsidRPr="007D1030" w:rsidRDefault="000523C9" w:rsidP="000523C9">
      <w:pPr>
        <w:widowControl w:val="0"/>
        <w:jc w:val="both"/>
        <w:rPr>
          <w:rStyle w:val="Nessuno"/>
          <w:rFonts w:ascii="Garamond" w:hAnsi="Garamond" w:cs="Arial"/>
        </w:rPr>
      </w:pPr>
    </w:p>
    <w:tbl>
      <w:tblPr>
        <w:tblStyle w:val="TableNormal"/>
        <w:tblW w:w="8820"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3931"/>
      </w:tblGrid>
      <w:tr w:rsidR="000523C9" w:rsidRPr="007D1030" w14:paraId="14B47BA5"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54D80"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Nome impresa </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AFF64"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Quota di partecipazione al rischio </w:t>
            </w:r>
          </w:p>
        </w:tc>
      </w:tr>
      <w:tr w:rsidR="000523C9" w:rsidRPr="007D1030" w14:paraId="420D0AB9"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F81406"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51507" w14:textId="4D204FA2"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r w:rsidR="00FC0D0E">
              <w:rPr>
                <w:rStyle w:val="Nessuno"/>
                <w:rFonts w:ascii="Garamond" w:hAnsi="Garamond" w:cs="Arial"/>
              </w:rPr>
              <w:t>......</w:t>
            </w:r>
          </w:p>
          <w:p w14:paraId="0BA48849"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 </w:t>
            </w:r>
          </w:p>
        </w:tc>
      </w:tr>
      <w:tr w:rsidR="000523C9" w:rsidRPr="007D1030" w14:paraId="438065AF"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12983"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232F2" w14:textId="77777777"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p>
          <w:p w14:paraId="70E95C22"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w:t>
            </w:r>
          </w:p>
        </w:tc>
      </w:tr>
      <w:tr w:rsidR="000523C9" w:rsidRPr="007D1030" w14:paraId="72C75CCD"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9C29E"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BEB48" w14:textId="77777777"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p>
          <w:p w14:paraId="17BE18BA"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w:t>
            </w:r>
          </w:p>
        </w:tc>
      </w:tr>
    </w:tbl>
    <w:p w14:paraId="65401E61" w14:textId="77777777" w:rsidR="000523C9" w:rsidRPr="007D1030" w:rsidRDefault="000523C9" w:rsidP="000523C9">
      <w:pPr>
        <w:widowControl w:val="0"/>
        <w:ind w:left="864" w:hanging="864"/>
        <w:rPr>
          <w:rStyle w:val="Nessuno"/>
          <w:rFonts w:ascii="Garamond" w:hAnsi="Garamond" w:cs="Arial"/>
        </w:rPr>
      </w:pPr>
    </w:p>
    <w:p w14:paraId="1CE833D7" w14:textId="77777777" w:rsidR="000523C9" w:rsidRPr="007D1030" w:rsidRDefault="000523C9" w:rsidP="000523C9">
      <w:pPr>
        <w:jc w:val="both"/>
        <w:rPr>
          <w:rStyle w:val="NessunoA"/>
          <w:rFonts w:ascii="Garamond" w:hAnsi="Garamond" w:cs="Arial"/>
        </w:rPr>
      </w:pPr>
    </w:p>
    <w:p w14:paraId="5455D864" w14:textId="3D73347B" w:rsidR="000523C9" w:rsidRPr="007D1030" w:rsidRDefault="000523C9" w:rsidP="000523C9">
      <w:pPr>
        <w:jc w:val="both"/>
        <w:rPr>
          <w:rStyle w:val="NessunoA"/>
          <w:rFonts w:ascii="Garamond" w:hAnsi="Garamond" w:cs="Arial"/>
        </w:rPr>
      </w:pPr>
      <w:r w:rsidRPr="007D1030">
        <w:rPr>
          <w:rStyle w:val="Nessuno"/>
          <w:rFonts w:ascii="Cambria Math" w:hAnsi="Cambria Math" w:cs="Cambria Math"/>
        </w:rPr>
        <w:t>◻</w:t>
      </w:r>
      <w:r w:rsidRPr="007D1030">
        <w:rPr>
          <w:rStyle w:val="Nessuno"/>
          <w:rFonts w:ascii="Garamond" w:hAnsi="Garamond" w:cs="Arial"/>
          <w:b/>
          <w:bCs/>
        </w:rPr>
        <w:t xml:space="preserve"> Consorzio tra società cooperative di produzione e lavoro e tra imprese artigiane</w:t>
      </w:r>
      <w:r w:rsidRPr="007D1030">
        <w:rPr>
          <w:rStyle w:val="Hyperlink4"/>
          <w:rFonts w:ascii="Garamond" w:hAnsi="Garamond" w:cs="Arial"/>
          <w:sz w:val="24"/>
          <w:szCs w:val="24"/>
        </w:rPr>
        <w:t xml:space="preserve"> </w:t>
      </w:r>
    </w:p>
    <w:p w14:paraId="7C5B631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Il Consorzio concorre con le seguenti imprese consorziate:</w:t>
      </w:r>
    </w:p>
    <w:p w14:paraId="58F4953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3A0D133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w:t>
      </w:r>
    </w:p>
    <w:p w14:paraId="22A6A2E2" w14:textId="77777777" w:rsidR="000523C9" w:rsidRPr="007D1030" w:rsidRDefault="000523C9" w:rsidP="000523C9">
      <w:pPr>
        <w:rPr>
          <w:rStyle w:val="NessunoA"/>
          <w:rFonts w:ascii="Garamond" w:hAnsi="Garamond" w:cs="Arial"/>
        </w:rPr>
      </w:pPr>
    </w:p>
    <w:p w14:paraId="6DC38EA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024421EB"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________________________;</w:t>
      </w:r>
    </w:p>
    <w:p w14:paraId="0AD5DD10" w14:textId="77777777" w:rsidR="000523C9" w:rsidRPr="007D1030" w:rsidRDefault="000523C9" w:rsidP="000523C9">
      <w:pPr>
        <w:rPr>
          <w:rStyle w:val="NessunoA"/>
          <w:rFonts w:ascii="Garamond" w:hAnsi="Garamond" w:cs="Arial"/>
        </w:rPr>
      </w:pPr>
    </w:p>
    <w:p w14:paraId="498E542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743E51F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_________________________;</w:t>
      </w:r>
    </w:p>
    <w:p w14:paraId="15DC49EE" w14:textId="77777777" w:rsidR="000523C9" w:rsidRPr="007D1030" w:rsidRDefault="000523C9" w:rsidP="000523C9">
      <w:pPr>
        <w:rPr>
          <w:rStyle w:val="NessunoA"/>
          <w:rFonts w:ascii="Garamond" w:hAnsi="Garamond" w:cs="Arial"/>
        </w:rPr>
      </w:pPr>
    </w:p>
    <w:p w14:paraId="3F0CDC0B" w14:textId="77777777" w:rsidR="000523C9" w:rsidRPr="007D1030" w:rsidRDefault="000523C9" w:rsidP="000523C9">
      <w:pPr>
        <w:rPr>
          <w:rStyle w:val="NessunoA"/>
          <w:rFonts w:ascii="Garamond" w:hAnsi="Garamond" w:cs="Arial"/>
        </w:rPr>
      </w:pPr>
    </w:p>
    <w:p w14:paraId="6B626EC1" w14:textId="195AEEFD" w:rsidR="000523C9" w:rsidRPr="007D1030" w:rsidRDefault="000523C9" w:rsidP="000523C9">
      <w:pPr>
        <w:rPr>
          <w:rStyle w:val="Hyperlink4"/>
          <w:rFonts w:ascii="Garamond" w:hAnsi="Garamond" w:cs="Arial"/>
          <w:sz w:val="24"/>
          <w:szCs w:val="24"/>
        </w:rPr>
      </w:pPr>
      <w:r w:rsidRPr="007D1030">
        <w:rPr>
          <w:rStyle w:val="Nessuno"/>
          <w:rFonts w:ascii="Cambria Math" w:hAnsi="Cambria Math" w:cs="Cambria Math"/>
        </w:rPr>
        <w:t>◻</w:t>
      </w:r>
      <w:r w:rsidRPr="007D1030">
        <w:rPr>
          <w:rStyle w:val="Nessuno"/>
          <w:rFonts w:ascii="Garamond" w:hAnsi="Garamond" w:cs="Arial"/>
          <w:b/>
          <w:bCs/>
        </w:rPr>
        <w:t xml:space="preserve"> Consorzio stabile</w:t>
      </w:r>
      <w:r w:rsidRPr="007D1030">
        <w:rPr>
          <w:rStyle w:val="Hyperlink4"/>
          <w:rFonts w:ascii="Garamond" w:hAnsi="Garamond" w:cs="Arial"/>
          <w:sz w:val="24"/>
          <w:szCs w:val="24"/>
        </w:rPr>
        <w:t xml:space="preserve"> (art. </w:t>
      </w:r>
      <w:r w:rsidR="008364D0">
        <w:rPr>
          <w:rStyle w:val="Hyperlink4"/>
          <w:rFonts w:ascii="Garamond" w:hAnsi="Garamond" w:cs="Arial"/>
          <w:sz w:val="24"/>
          <w:szCs w:val="24"/>
        </w:rPr>
        <w:t>6</w:t>
      </w:r>
      <w:r w:rsidRPr="007D1030">
        <w:rPr>
          <w:rStyle w:val="Hyperlink4"/>
          <w:rFonts w:ascii="Garamond" w:hAnsi="Garamond" w:cs="Arial"/>
          <w:sz w:val="24"/>
          <w:szCs w:val="24"/>
        </w:rPr>
        <w:t xml:space="preserve">5, comma 2, lett. </w:t>
      </w:r>
      <w:r w:rsidR="00FE3FF7">
        <w:rPr>
          <w:rStyle w:val="Hyperlink4"/>
          <w:rFonts w:ascii="Garamond" w:hAnsi="Garamond" w:cs="Arial"/>
          <w:sz w:val="24"/>
          <w:szCs w:val="24"/>
        </w:rPr>
        <w:t>d</w:t>
      </w:r>
      <w:r w:rsidRPr="007D1030">
        <w:rPr>
          <w:rStyle w:val="Hyperlink4"/>
          <w:rFonts w:ascii="Garamond" w:hAnsi="Garamond" w:cs="Arial"/>
          <w:sz w:val="24"/>
          <w:szCs w:val="24"/>
        </w:rPr>
        <w:t xml:space="preserve">) del </w:t>
      </w:r>
      <w:proofErr w:type="spellStart"/>
      <w:r w:rsidRPr="007D1030">
        <w:rPr>
          <w:rStyle w:val="Hyperlink4"/>
          <w:rFonts w:ascii="Garamond" w:hAnsi="Garamond" w:cs="Arial"/>
          <w:sz w:val="24"/>
          <w:szCs w:val="24"/>
        </w:rPr>
        <w:t>D.</w:t>
      </w:r>
      <w:r w:rsidR="008364D0">
        <w:rPr>
          <w:rStyle w:val="Hyperlink4"/>
          <w:rFonts w:ascii="Garamond" w:hAnsi="Garamond" w:cs="Arial"/>
          <w:sz w:val="24"/>
          <w:szCs w:val="24"/>
        </w:rPr>
        <w:t>l</w:t>
      </w:r>
      <w:r w:rsidRPr="007D1030">
        <w:rPr>
          <w:rStyle w:val="Hyperlink4"/>
          <w:rFonts w:ascii="Garamond" w:hAnsi="Garamond" w:cs="Arial"/>
          <w:sz w:val="24"/>
          <w:szCs w:val="24"/>
        </w:rPr>
        <w:t>gs.n</w:t>
      </w:r>
      <w:proofErr w:type="spellEnd"/>
      <w:r w:rsidRPr="007D1030">
        <w:rPr>
          <w:rStyle w:val="Hyperlink4"/>
          <w:rFonts w:ascii="Garamond" w:hAnsi="Garamond" w:cs="Arial"/>
          <w:sz w:val="24"/>
          <w:szCs w:val="24"/>
        </w:rPr>
        <w:t xml:space="preserve">. </w:t>
      </w:r>
      <w:r w:rsidR="008364D0">
        <w:rPr>
          <w:rStyle w:val="Hyperlink4"/>
          <w:rFonts w:ascii="Garamond" w:hAnsi="Garamond" w:cs="Arial"/>
          <w:sz w:val="24"/>
          <w:szCs w:val="24"/>
        </w:rPr>
        <w:t>36/2023</w:t>
      </w:r>
      <w:r w:rsidRPr="007D1030">
        <w:rPr>
          <w:rStyle w:val="Hyperlink4"/>
          <w:rFonts w:ascii="Garamond" w:hAnsi="Garamond" w:cs="Arial"/>
          <w:sz w:val="24"/>
          <w:szCs w:val="24"/>
        </w:rPr>
        <w:t>)</w:t>
      </w:r>
    </w:p>
    <w:p w14:paraId="3A3FDD5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Il Consorzio concorre con le seguenti imprese consorziate:</w:t>
      </w:r>
    </w:p>
    <w:p w14:paraId="3F1C57B5" w14:textId="77777777" w:rsidR="000523C9" w:rsidRPr="007D1030" w:rsidRDefault="000523C9" w:rsidP="000523C9">
      <w:pPr>
        <w:rPr>
          <w:rStyle w:val="NessunoA"/>
          <w:rFonts w:ascii="Garamond" w:hAnsi="Garamond" w:cs="Arial"/>
        </w:rPr>
      </w:pPr>
    </w:p>
    <w:p w14:paraId="3D5D9E8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4B98ABB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3AFF73AD" w14:textId="77777777" w:rsidR="000523C9" w:rsidRPr="007D1030" w:rsidRDefault="000523C9" w:rsidP="000523C9">
      <w:pPr>
        <w:rPr>
          <w:rStyle w:val="NessunoA"/>
          <w:rFonts w:ascii="Garamond" w:hAnsi="Garamond" w:cs="Arial"/>
        </w:rPr>
      </w:pPr>
    </w:p>
    <w:p w14:paraId="75058D89"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7113AAD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1A8EE848" w14:textId="77777777" w:rsidR="000523C9" w:rsidRPr="007D1030" w:rsidRDefault="000523C9" w:rsidP="000523C9">
      <w:pPr>
        <w:rPr>
          <w:rStyle w:val="NessunoA"/>
          <w:rFonts w:ascii="Garamond" w:hAnsi="Garamond" w:cs="Arial"/>
        </w:rPr>
      </w:pPr>
    </w:p>
    <w:p w14:paraId="7771DFB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669FFC84" w14:textId="77777777" w:rsidR="000523C9" w:rsidRPr="007D1030" w:rsidRDefault="000523C9" w:rsidP="000523C9">
      <w:pPr>
        <w:rPr>
          <w:rStyle w:val="NessunoA"/>
          <w:rFonts w:ascii="Garamond" w:hAnsi="Garamond" w:cs="Arial"/>
        </w:rPr>
      </w:pPr>
    </w:p>
    <w:p w14:paraId="22A7452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06156E12" w14:textId="77777777" w:rsidR="000523C9" w:rsidRPr="007D1030" w:rsidRDefault="000523C9" w:rsidP="000523C9">
      <w:pPr>
        <w:rPr>
          <w:rStyle w:val="NessunoA"/>
          <w:rFonts w:ascii="Garamond" w:hAnsi="Garamond" w:cs="Arial"/>
        </w:rPr>
      </w:pPr>
    </w:p>
    <w:p w14:paraId="7F2C6E25" w14:textId="77777777" w:rsidR="000523C9" w:rsidRPr="007D1030" w:rsidRDefault="000523C9" w:rsidP="000523C9">
      <w:pPr>
        <w:rPr>
          <w:rStyle w:val="NessunoA"/>
          <w:rFonts w:ascii="Garamond" w:hAnsi="Garamond" w:cs="Arial"/>
        </w:rPr>
      </w:pPr>
    </w:p>
    <w:p w14:paraId="668A77D3" w14:textId="17B01199" w:rsidR="000523C9" w:rsidRPr="007D1030" w:rsidRDefault="000523C9" w:rsidP="000523C9">
      <w:pPr>
        <w:ind w:left="426" w:hanging="426"/>
        <w:jc w:val="both"/>
        <w:rPr>
          <w:rStyle w:val="Hyperlink4"/>
          <w:rFonts w:ascii="Garamond" w:hAnsi="Garamond" w:cs="Arial"/>
          <w:sz w:val="24"/>
          <w:szCs w:val="24"/>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Pr="007D1030">
        <w:rPr>
          <w:rStyle w:val="Nessuno"/>
          <w:rFonts w:ascii="Garamond" w:hAnsi="Garamond" w:cs="Arial"/>
          <w:b/>
          <w:bCs/>
        </w:rPr>
        <w:t>aggregazioni tra imprese aderenti al contratto di rete</w:t>
      </w:r>
      <w:r w:rsidRPr="007D1030">
        <w:rPr>
          <w:rStyle w:val="Hyperlink4"/>
          <w:rFonts w:ascii="Garamond" w:hAnsi="Garamond" w:cs="Arial"/>
          <w:sz w:val="24"/>
          <w:szCs w:val="24"/>
        </w:rPr>
        <w:t xml:space="preserve"> ai sensi dell'art. 3, comma 4-ter del D.L. 10 febbraio 2009, n. 5, convertito, con modificazioni, dalla Legge 9 aprile 2009, n. 33 </w:t>
      </w:r>
    </w:p>
    <w:p w14:paraId="6923D98E" w14:textId="77777777" w:rsidR="000523C9" w:rsidRPr="007D1030" w:rsidRDefault="000523C9" w:rsidP="000523C9">
      <w:pPr>
        <w:jc w:val="both"/>
        <w:rPr>
          <w:rStyle w:val="NessunoA"/>
          <w:rFonts w:ascii="Garamond" w:hAnsi="Garamond" w:cs="Arial"/>
        </w:rPr>
      </w:pPr>
    </w:p>
    <w:p w14:paraId="1F5DF8C0"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lastRenderedPageBreak/>
        <w:t>□ meramente contrattuale con organo comune (in possesso dei requisiti per assumere il ruolo di mandatario) e potere di rappresentanza;</w:t>
      </w:r>
    </w:p>
    <w:p w14:paraId="731CA142" w14:textId="77777777" w:rsidR="000523C9" w:rsidRPr="007D1030" w:rsidRDefault="000523C9" w:rsidP="000523C9">
      <w:pPr>
        <w:jc w:val="both"/>
        <w:rPr>
          <w:rStyle w:val="NessunoA"/>
          <w:rFonts w:ascii="Garamond" w:hAnsi="Garamond" w:cs="Arial"/>
        </w:rPr>
      </w:pPr>
    </w:p>
    <w:p w14:paraId="2C635411"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rete-contratto dotata di organo comune privo di rappresentanza o rete-contratto sprovvista di organo comune;</w:t>
      </w:r>
    </w:p>
    <w:p w14:paraId="799CEA03" w14:textId="77777777" w:rsidR="000523C9" w:rsidRPr="007D1030" w:rsidRDefault="000523C9" w:rsidP="000523C9">
      <w:pPr>
        <w:ind w:left="567"/>
        <w:jc w:val="both"/>
        <w:rPr>
          <w:rStyle w:val="Hyperlink4"/>
          <w:rFonts w:ascii="Garamond" w:hAnsi="Garamond" w:cs="Arial"/>
          <w:sz w:val="24"/>
          <w:szCs w:val="24"/>
        </w:rPr>
      </w:pPr>
      <w:r w:rsidRPr="007D1030">
        <w:rPr>
          <w:rStyle w:val="Hyperlink4"/>
          <w:rFonts w:ascii="Garamond" w:hAnsi="Garamond" w:cs="Arial"/>
          <w:sz w:val="24"/>
          <w:szCs w:val="24"/>
        </w:rPr>
        <w:t>□ B1) RTI costituito;</w:t>
      </w:r>
    </w:p>
    <w:p w14:paraId="13CA6D21" w14:textId="77777777" w:rsidR="000523C9" w:rsidRPr="007D1030" w:rsidRDefault="000523C9" w:rsidP="000523C9">
      <w:pPr>
        <w:ind w:left="567"/>
        <w:jc w:val="both"/>
        <w:rPr>
          <w:rStyle w:val="Hyperlink4"/>
          <w:rFonts w:ascii="Garamond" w:hAnsi="Garamond" w:cs="Arial"/>
          <w:sz w:val="24"/>
          <w:szCs w:val="24"/>
        </w:rPr>
      </w:pPr>
      <w:r w:rsidRPr="007D1030">
        <w:rPr>
          <w:rStyle w:val="Hyperlink4"/>
          <w:rFonts w:ascii="Garamond" w:hAnsi="Garamond" w:cs="Arial"/>
          <w:sz w:val="24"/>
          <w:szCs w:val="24"/>
        </w:rPr>
        <w:t>□ B2) RTI non ancora costituito;</w:t>
      </w:r>
    </w:p>
    <w:p w14:paraId="57C93E2A" w14:textId="77777777" w:rsidR="000523C9" w:rsidRPr="007D1030" w:rsidRDefault="000523C9" w:rsidP="000523C9">
      <w:pPr>
        <w:ind w:left="567"/>
        <w:jc w:val="both"/>
        <w:rPr>
          <w:rStyle w:val="NessunoA"/>
          <w:rFonts w:ascii="Garamond" w:hAnsi="Garamond" w:cs="Arial"/>
        </w:rPr>
      </w:pPr>
    </w:p>
    <w:p w14:paraId="5E62AD6B"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rete-soggetto con fondo patrimoniale e organo comune.</w:t>
      </w:r>
    </w:p>
    <w:p w14:paraId="0AA3CBC0" w14:textId="77777777" w:rsidR="000523C9" w:rsidRPr="007D1030" w:rsidRDefault="000523C9" w:rsidP="000523C9">
      <w:pPr>
        <w:jc w:val="both"/>
        <w:rPr>
          <w:rStyle w:val="NessunoA"/>
          <w:rFonts w:ascii="Garamond" w:hAnsi="Garamond" w:cs="Arial"/>
        </w:rPr>
      </w:pPr>
    </w:p>
    <w:p w14:paraId="48CC2B1D"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formato dai seguenti soggetti (indicare denominazione sociale, forma giuridica, sede legale e quota di partecipazione):</w:t>
      </w:r>
    </w:p>
    <w:p w14:paraId="5B9ED15F" w14:textId="77777777" w:rsidR="000523C9" w:rsidRPr="007D1030" w:rsidRDefault="000523C9" w:rsidP="000523C9">
      <w:pPr>
        <w:rPr>
          <w:rStyle w:val="NessunoA"/>
          <w:rFonts w:ascii="Garamond" w:hAnsi="Garamond" w:cs="Arial"/>
        </w:rPr>
      </w:pPr>
    </w:p>
    <w:p w14:paraId="76D3218B" w14:textId="77777777" w:rsidR="000523C9" w:rsidRPr="007D1030" w:rsidRDefault="000523C9" w:rsidP="000523C9">
      <w:pPr>
        <w:rPr>
          <w:rStyle w:val="Nessuno"/>
          <w:rFonts w:ascii="Garamond" w:hAnsi="Garamond" w:cs="Arial"/>
          <w:i/>
          <w:iCs/>
        </w:rPr>
      </w:pPr>
      <w:r w:rsidRPr="007D1030">
        <w:rPr>
          <w:rStyle w:val="Nessuno"/>
          <w:rFonts w:ascii="Garamond" w:hAnsi="Garamond" w:cs="Arial"/>
          <w:i/>
          <w:iCs/>
        </w:rPr>
        <w:t>se la struttura delle rete rientra nelle fattispecie A) o B1):</w:t>
      </w:r>
    </w:p>
    <w:p w14:paraId="1CBAD140" w14:textId="77777777" w:rsidR="000523C9" w:rsidRPr="007D1030" w:rsidRDefault="000523C9" w:rsidP="000523C9">
      <w:pPr>
        <w:rPr>
          <w:rStyle w:val="NessunoA"/>
          <w:rFonts w:ascii="Garamond" w:hAnsi="Garamond" w:cs="Arial"/>
        </w:rPr>
      </w:pPr>
    </w:p>
    <w:p w14:paraId="45FA528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1. Capogruppo</w:t>
      </w:r>
    </w:p>
    <w:p w14:paraId="2F3DBDF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6EACB4C5" w14:textId="77777777" w:rsidR="000523C9" w:rsidRPr="007D1030" w:rsidRDefault="000523C9" w:rsidP="000523C9">
      <w:pPr>
        <w:rPr>
          <w:rStyle w:val="NessunoA"/>
          <w:rFonts w:ascii="Garamond" w:hAnsi="Garamond" w:cs="Arial"/>
        </w:rPr>
      </w:pPr>
    </w:p>
    <w:p w14:paraId="7734D1CC" w14:textId="77777777" w:rsidR="000523C9" w:rsidRPr="007D1030" w:rsidRDefault="000523C9" w:rsidP="000523C9">
      <w:pPr>
        <w:rPr>
          <w:rStyle w:val="NessunoA"/>
          <w:rFonts w:ascii="Garamond" w:hAnsi="Garamond" w:cs="Arial"/>
        </w:rPr>
      </w:pPr>
    </w:p>
    <w:p w14:paraId="4061748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75C0046E" w14:textId="77777777" w:rsidR="000523C9" w:rsidRPr="007D1030" w:rsidRDefault="000523C9" w:rsidP="000523C9">
      <w:pPr>
        <w:rPr>
          <w:rStyle w:val="NessunoA"/>
          <w:rFonts w:ascii="Garamond" w:hAnsi="Garamond" w:cs="Arial"/>
        </w:rPr>
      </w:pPr>
    </w:p>
    <w:p w14:paraId="6276E24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2. Mandante</w:t>
      </w:r>
    </w:p>
    <w:p w14:paraId="05D4850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13259AB1" w14:textId="77777777" w:rsidR="000523C9" w:rsidRPr="007D1030" w:rsidRDefault="000523C9" w:rsidP="000523C9">
      <w:pPr>
        <w:rPr>
          <w:rStyle w:val="NessunoA"/>
          <w:rFonts w:ascii="Garamond" w:hAnsi="Garamond" w:cs="Arial"/>
        </w:rPr>
      </w:pPr>
    </w:p>
    <w:p w14:paraId="24AC4421" w14:textId="77777777" w:rsidR="000523C9" w:rsidRPr="007D1030" w:rsidRDefault="000523C9" w:rsidP="000523C9">
      <w:pPr>
        <w:rPr>
          <w:rStyle w:val="NessunoA"/>
          <w:rFonts w:ascii="Garamond" w:hAnsi="Garamond" w:cs="Arial"/>
        </w:rPr>
      </w:pPr>
    </w:p>
    <w:p w14:paraId="7FBE78E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49324596" w14:textId="77777777" w:rsidR="000523C9" w:rsidRPr="007D1030" w:rsidRDefault="000523C9" w:rsidP="000523C9">
      <w:pPr>
        <w:rPr>
          <w:rStyle w:val="NessunoA"/>
          <w:rFonts w:ascii="Garamond" w:hAnsi="Garamond" w:cs="Arial"/>
        </w:rPr>
      </w:pPr>
    </w:p>
    <w:p w14:paraId="28A4608A"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3. Mandante</w:t>
      </w:r>
    </w:p>
    <w:p w14:paraId="451847D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4F88649C" w14:textId="77777777" w:rsidR="000523C9" w:rsidRPr="007D1030" w:rsidRDefault="000523C9" w:rsidP="000523C9">
      <w:pPr>
        <w:rPr>
          <w:rStyle w:val="NessunoA"/>
          <w:rFonts w:ascii="Garamond" w:hAnsi="Garamond" w:cs="Arial"/>
        </w:rPr>
      </w:pPr>
    </w:p>
    <w:p w14:paraId="183A647B" w14:textId="77777777" w:rsidR="000523C9" w:rsidRPr="007D1030" w:rsidRDefault="000523C9" w:rsidP="000523C9">
      <w:pPr>
        <w:rPr>
          <w:rStyle w:val="NessunoA"/>
          <w:rFonts w:ascii="Garamond" w:hAnsi="Garamond" w:cs="Arial"/>
        </w:rPr>
      </w:pPr>
    </w:p>
    <w:p w14:paraId="132D76B0"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522EF3A9" w14:textId="77777777" w:rsidR="000523C9" w:rsidRPr="007D1030" w:rsidRDefault="000523C9" w:rsidP="000523C9">
      <w:pPr>
        <w:rPr>
          <w:rStyle w:val="NessunoA"/>
          <w:rFonts w:ascii="Garamond" w:hAnsi="Garamond" w:cs="Arial"/>
        </w:rPr>
      </w:pPr>
    </w:p>
    <w:p w14:paraId="6E467D4C" w14:textId="77777777" w:rsidR="000523C9" w:rsidRPr="007D1030" w:rsidRDefault="000523C9" w:rsidP="000523C9">
      <w:pPr>
        <w:rPr>
          <w:rStyle w:val="NessunoA"/>
          <w:rFonts w:ascii="Garamond" w:hAnsi="Garamond" w:cs="Arial"/>
        </w:rPr>
      </w:pPr>
    </w:p>
    <w:p w14:paraId="2141C3D3" w14:textId="77777777" w:rsidR="000523C9" w:rsidRPr="007D1030" w:rsidRDefault="000523C9" w:rsidP="000523C9">
      <w:pPr>
        <w:rPr>
          <w:rStyle w:val="Nessuno"/>
          <w:rFonts w:ascii="Garamond" w:hAnsi="Garamond" w:cs="Arial"/>
          <w:i/>
          <w:iCs/>
        </w:rPr>
      </w:pPr>
      <w:r w:rsidRPr="007D1030">
        <w:rPr>
          <w:rStyle w:val="Nessuno"/>
          <w:rFonts w:ascii="Garamond" w:hAnsi="Garamond" w:cs="Arial"/>
          <w:i/>
          <w:iCs/>
        </w:rPr>
        <w:t>se la struttura delle rete rientra nella fattispecie B2):</w:t>
      </w:r>
    </w:p>
    <w:p w14:paraId="730228D3" w14:textId="77777777" w:rsidR="000523C9" w:rsidRPr="007D1030" w:rsidRDefault="000523C9" w:rsidP="000523C9">
      <w:pPr>
        <w:rPr>
          <w:rStyle w:val="NessunoA"/>
          <w:rFonts w:ascii="Garamond" w:hAnsi="Garamond" w:cs="Arial"/>
        </w:rPr>
      </w:pPr>
    </w:p>
    <w:p w14:paraId="34E5292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1. </w:t>
      </w:r>
      <w:r w:rsidRPr="00176FB1">
        <w:rPr>
          <w:rStyle w:val="Hyperlink4"/>
          <w:rFonts w:ascii="Garamond" w:hAnsi="Garamond" w:cs="Arial"/>
          <w:sz w:val="24"/>
          <w:szCs w:val="24"/>
          <w:u w:val="single"/>
        </w:rPr>
        <w:t>Capogruppo</w:t>
      </w:r>
    </w:p>
    <w:p w14:paraId="56698D5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2A61502D" w14:textId="77777777" w:rsidR="000523C9" w:rsidRPr="007D1030" w:rsidRDefault="000523C9" w:rsidP="000523C9">
      <w:pPr>
        <w:rPr>
          <w:rStyle w:val="NessunoA"/>
          <w:rFonts w:ascii="Garamond" w:hAnsi="Garamond" w:cs="Arial"/>
        </w:rPr>
      </w:pPr>
    </w:p>
    <w:p w14:paraId="724D9FF1" w14:textId="77777777" w:rsidR="000523C9" w:rsidRPr="007D1030" w:rsidRDefault="000523C9" w:rsidP="000523C9">
      <w:pPr>
        <w:rPr>
          <w:rStyle w:val="NessunoA"/>
          <w:rFonts w:ascii="Garamond" w:hAnsi="Garamond" w:cs="Arial"/>
        </w:rPr>
      </w:pPr>
    </w:p>
    <w:p w14:paraId="26FDD95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73878A96" w14:textId="77777777" w:rsidR="000523C9" w:rsidRPr="007D1030" w:rsidRDefault="000523C9" w:rsidP="000523C9">
      <w:pPr>
        <w:rPr>
          <w:rStyle w:val="NessunoA"/>
          <w:rFonts w:ascii="Garamond" w:hAnsi="Garamond" w:cs="Arial"/>
        </w:rPr>
      </w:pPr>
    </w:p>
    <w:p w14:paraId="31DC8E3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2. </w:t>
      </w:r>
      <w:r w:rsidRPr="00176FB1">
        <w:rPr>
          <w:rStyle w:val="Hyperlink4"/>
          <w:rFonts w:ascii="Garamond" w:hAnsi="Garamond" w:cs="Arial"/>
          <w:sz w:val="24"/>
          <w:szCs w:val="24"/>
          <w:u w:val="single"/>
        </w:rPr>
        <w:t>Mandante</w:t>
      </w:r>
    </w:p>
    <w:p w14:paraId="7549637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1B78E97A" w14:textId="77777777" w:rsidR="000523C9" w:rsidRPr="007D1030" w:rsidRDefault="000523C9" w:rsidP="000523C9">
      <w:pPr>
        <w:rPr>
          <w:rStyle w:val="NessunoA"/>
          <w:rFonts w:ascii="Garamond" w:hAnsi="Garamond" w:cs="Arial"/>
        </w:rPr>
      </w:pPr>
    </w:p>
    <w:p w14:paraId="08A1B7E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che eseguirà la seguente parte di servizio:</w:t>
      </w:r>
    </w:p>
    <w:p w14:paraId="3F17DBF3"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w:t>
      </w:r>
    </w:p>
    <w:p w14:paraId="115DCF60" w14:textId="77777777" w:rsidR="000523C9" w:rsidRPr="007D1030" w:rsidRDefault="000523C9" w:rsidP="000523C9">
      <w:pPr>
        <w:rPr>
          <w:rStyle w:val="NessunoA"/>
          <w:rFonts w:ascii="Garamond" w:hAnsi="Garamond" w:cs="Arial"/>
        </w:rPr>
      </w:pPr>
    </w:p>
    <w:p w14:paraId="56E93E09"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4CFDC6E5" w14:textId="77777777" w:rsidR="000523C9" w:rsidRDefault="000523C9" w:rsidP="000523C9">
      <w:pPr>
        <w:rPr>
          <w:rStyle w:val="NessunoA"/>
          <w:rFonts w:ascii="Garamond" w:hAnsi="Garamond" w:cs="Arial"/>
        </w:rPr>
      </w:pPr>
    </w:p>
    <w:p w14:paraId="635ADB68" w14:textId="77777777" w:rsidR="00181BA0" w:rsidRPr="007D1030" w:rsidRDefault="00181BA0" w:rsidP="000523C9">
      <w:pPr>
        <w:rPr>
          <w:rStyle w:val="NessunoA"/>
          <w:rFonts w:ascii="Garamond" w:hAnsi="Garamond" w:cs="Arial"/>
        </w:rPr>
      </w:pPr>
    </w:p>
    <w:p w14:paraId="3EC4210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lastRenderedPageBreak/>
        <w:t xml:space="preserve">3. </w:t>
      </w:r>
      <w:r w:rsidRPr="00176FB1">
        <w:rPr>
          <w:rStyle w:val="Hyperlink4"/>
          <w:rFonts w:ascii="Garamond" w:hAnsi="Garamond" w:cs="Arial"/>
          <w:sz w:val="24"/>
          <w:szCs w:val="24"/>
          <w:u w:val="single"/>
        </w:rPr>
        <w:t>Mandante</w:t>
      </w:r>
    </w:p>
    <w:p w14:paraId="0534ABB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50AD5E75" w14:textId="77777777" w:rsidR="000523C9" w:rsidRPr="007D1030" w:rsidRDefault="000523C9" w:rsidP="000523C9">
      <w:pPr>
        <w:rPr>
          <w:rStyle w:val="NessunoA"/>
          <w:rFonts w:ascii="Garamond" w:hAnsi="Garamond" w:cs="Arial"/>
        </w:rPr>
      </w:pPr>
    </w:p>
    <w:p w14:paraId="260D7E74" w14:textId="77777777" w:rsidR="000523C9" w:rsidRPr="007D1030" w:rsidRDefault="000523C9" w:rsidP="000523C9">
      <w:pPr>
        <w:rPr>
          <w:rStyle w:val="NessunoA"/>
          <w:rFonts w:ascii="Garamond" w:hAnsi="Garamond" w:cs="Arial"/>
        </w:rPr>
      </w:pPr>
    </w:p>
    <w:p w14:paraId="6EB8FAB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che eseguirà la seguente parte di servizio:</w:t>
      </w:r>
    </w:p>
    <w:p w14:paraId="4976F86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w:t>
      </w:r>
    </w:p>
    <w:p w14:paraId="74244AA0" w14:textId="77777777" w:rsidR="000523C9" w:rsidRPr="007D1030" w:rsidRDefault="000523C9" w:rsidP="000523C9">
      <w:pPr>
        <w:rPr>
          <w:rStyle w:val="NessunoA"/>
          <w:rFonts w:ascii="Garamond" w:hAnsi="Garamond" w:cs="Arial"/>
        </w:rPr>
      </w:pPr>
    </w:p>
    <w:p w14:paraId="2F4FD9B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255FB8B7" w14:textId="77777777" w:rsidR="000523C9" w:rsidRPr="007D1030" w:rsidRDefault="000523C9" w:rsidP="000523C9">
      <w:pPr>
        <w:rPr>
          <w:rStyle w:val="NessunoA"/>
          <w:rFonts w:ascii="Garamond" w:hAnsi="Garamond" w:cs="Arial"/>
        </w:rPr>
      </w:pPr>
    </w:p>
    <w:p w14:paraId="643E14A7" w14:textId="77777777"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i/>
          <w:iCs/>
        </w:rPr>
        <w:t>se la struttura delle rete rientra nella fattispecie C)</w:t>
      </w:r>
    </w:p>
    <w:p w14:paraId="3CAB3225" w14:textId="77777777" w:rsidR="000523C9" w:rsidRPr="007D1030" w:rsidRDefault="000523C9" w:rsidP="000523C9">
      <w:pPr>
        <w:rPr>
          <w:rStyle w:val="NessunoA"/>
          <w:rFonts w:ascii="Garamond" w:hAnsi="Garamond" w:cs="Arial"/>
        </w:rPr>
      </w:pPr>
    </w:p>
    <w:p w14:paraId="0EAF895D" w14:textId="77777777"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concorre in nome proprio e per conto delle seguenti imprese aggregate (indicare denominazione sociale, forma giuridica e sede legale):</w:t>
      </w:r>
    </w:p>
    <w:p w14:paraId="7F35790B" w14:textId="1E18615D"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1. ________________________________________________________________________________</w:t>
      </w:r>
    </w:p>
    <w:p w14:paraId="4171870B" w14:textId="285BF88A"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2. ________________________________________________________________________________</w:t>
      </w:r>
    </w:p>
    <w:p w14:paraId="3B568823" w14:textId="6B5A921C"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3. ________________________________________________________________________________</w:t>
      </w:r>
    </w:p>
    <w:p w14:paraId="01B18A13" w14:textId="0CA41D0F" w:rsidR="000523C9" w:rsidRPr="007D1030" w:rsidRDefault="000523C9" w:rsidP="000523C9">
      <w:pPr>
        <w:jc w:val="both"/>
        <w:rPr>
          <w:rStyle w:val="Nessuno"/>
          <w:rFonts w:ascii="Garamond" w:hAnsi="Garamond" w:cs="Arial"/>
          <w:b/>
          <w:bCs/>
          <w:shd w:val="clear" w:color="auto" w:fill="FFFF00"/>
        </w:rPr>
      </w:pPr>
      <w:r w:rsidRPr="007D1030">
        <w:rPr>
          <w:rStyle w:val="Nessuno"/>
          <w:rFonts w:ascii="Garamond" w:hAnsi="Garamond" w:cs="Arial"/>
          <w:i/>
          <w:iCs/>
        </w:rPr>
        <w:t>4. ________________________________________________________________________________</w:t>
      </w:r>
    </w:p>
    <w:p w14:paraId="130AA8D6" w14:textId="77777777" w:rsidR="000523C9" w:rsidRPr="007D1030" w:rsidRDefault="000523C9" w:rsidP="000523C9">
      <w:pPr>
        <w:jc w:val="both"/>
        <w:rPr>
          <w:rStyle w:val="Nessuno"/>
          <w:rFonts w:ascii="Garamond" w:hAnsi="Garamond" w:cs="Arial"/>
          <w:b/>
          <w:bCs/>
          <w:shd w:val="clear" w:color="auto" w:fill="FFFF00"/>
        </w:rPr>
      </w:pPr>
    </w:p>
    <w:p w14:paraId="1AFBDA7C" w14:textId="589FC66A"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b/>
          <w:bCs/>
        </w:rPr>
        <w:t>f)</w:t>
      </w:r>
      <w:r w:rsidRPr="007D1030">
        <w:rPr>
          <w:rStyle w:val="Hyperlink4"/>
          <w:rFonts w:ascii="Garamond" w:hAnsi="Garamond" w:cs="Arial"/>
          <w:sz w:val="24"/>
          <w:szCs w:val="24"/>
        </w:rPr>
        <w:t xml:space="preserve"> □</w:t>
      </w:r>
      <w:r w:rsidRPr="007D1030">
        <w:rPr>
          <w:rStyle w:val="Nessuno"/>
          <w:rFonts w:ascii="Garamond" w:hAnsi="Garamond" w:cs="Arial"/>
          <w:b/>
          <w:bCs/>
        </w:rPr>
        <w:t xml:space="preserve"> GEIE - Gruppo Europeo di Interesse Economico </w:t>
      </w:r>
    </w:p>
    <w:p w14:paraId="4AF98F21" w14:textId="77777777" w:rsidR="000523C9" w:rsidRPr="007D1030" w:rsidRDefault="000523C9" w:rsidP="000523C9">
      <w:pPr>
        <w:jc w:val="both"/>
        <w:rPr>
          <w:rStyle w:val="NessunoA"/>
          <w:rFonts w:ascii="Garamond" w:hAnsi="Garamond" w:cs="Arial"/>
        </w:rPr>
      </w:pPr>
    </w:p>
    <w:p w14:paraId="62F4B4C9"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 non ancora costituito;</w:t>
      </w:r>
    </w:p>
    <w:p w14:paraId="60C86E04" w14:textId="77777777" w:rsidR="000523C9" w:rsidRPr="007D1030" w:rsidRDefault="000523C9" w:rsidP="000523C9">
      <w:pPr>
        <w:jc w:val="both"/>
        <w:rPr>
          <w:rStyle w:val="NessunoA"/>
          <w:rFonts w:ascii="Garamond" w:hAnsi="Garamond" w:cs="Arial"/>
        </w:rPr>
      </w:pPr>
    </w:p>
    <w:p w14:paraId="043177FB"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 xml:space="preserve">□ costituito ai sensi del </w:t>
      </w:r>
      <w:proofErr w:type="spellStart"/>
      <w:r w:rsidRPr="007D1030">
        <w:rPr>
          <w:rStyle w:val="Hyperlink4"/>
          <w:rFonts w:ascii="Garamond" w:hAnsi="Garamond" w:cs="Arial"/>
          <w:sz w:val="24"/>
          <w:szCs w:val="24"/>
        </w:rPr>
        <w:t>D.Lgs.</w:t>
      </w:r>
      <w:proofErr w:type="spellEnd"/>
      <w:r w:rsidRPr="007D1030">
        <w:rPr>
          <w:rStyle w:val="Hyperlink4"/>
          <w:rFonts w:ascii="Garamond" w:hAnsi="Garamond" w:cs="Arial"/>
          <w:sz w:val="24"/>
          <w:szCs w:val="24"/>
        </w:rPr>
        <w:t xml:space="preserve"> n. 240/1991;</w:t>
      </w:r>
    </w:p>
    <w:p w14:paraId="78D49A91" w14:textId="77777777" w:rsidR="000523C9" w:rsidRPr="007D1030" w:rsidRDefault="000523C9" w:rsidP="000523C9">
      <w:pPr>
        <w:jc w:val="both"/>
        <w:rPr>
          <w:rStyle w:val="NessunoA"/>
          <w:rFonts w:ascii="Garamond" w:hAnsi="Garamond" w:cs="Arial"/>
        </w:rPr>
      </w:pPr>
    </w:p>
    <w:p w14:paraId="0F3AAA55"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formato dai seguenti soggetti (indicare denominazione sociale, forma giuridica, sede legale e quota di partecipazione):</w:t>
      </w:r>
    </w:p>
    <w:p w14:paraId="58A549E2"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1. __________________________________________________________________;</w:t>
      </w:r>
    </w:p>
    <w:p w14:paraId="5810361F" w14:textId="77777777" w:rsidR="000523C9" w:rsidRPr="007D1030" w:rsidRDefault="000523C9" w:rsidP="000523C9">
      <w:pPr>
        <w:jc w:val="both"/>
        <w:rPr>
          <w:rStyle w:val="NessunoA"/>
          <w:rFonts w:ascii="Garamond" w:hAnsi="Garamond" w:cs="Arial"/>
        </w:rPr>
      </w:pPr>
    </w:p>
    <w:p w14:paraId="7159AF0B" w14:textId="77777777" w:rsidR="000523C9" w:rsidRPr="007D1030" w:rsidRDefault="000523C9" w:rsidP="000523C9">
      <w:pPr>
        <w:rPr>
          <w:rStyle w:val="NessunoA"/>
          <w:rFonts w:ascii="Garamond" w:hAnsi="Garamond" w:cs="Arial"/>
        </w:rPr>
      </w:pPr>
    </w:p>
    <w:p w14:paraId="189D31D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18E837C" w14:textId="77777777" w:rsidR="000523C9" w:rsidRPr="007D1030" w:rsidRDefault="000523C9" w:rsidP="000523C9">
      <w:pPr>
        <w:rPr>
          <w:rStyle w:val="NessunoA"/>
          <w:rFonts w:ascii="Garamond" w:hAnsi="Garamond" w:cs="Arial"/>
        </w:rPr>
      </w:pPr>
    </w:p>
    <w:p w14:paraId="33571F96"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2. __________________________________________________________________;</w:t>
      </w:r>
    </w:p>
    <w:p w14:paraId="30639AC7" w14:textId="77777777" w:rsidR="000523C9" w:rsidRPr="007D1030" w:rsidRDefault="000523C9" w:rsidP="000523C9">
      <w:pPr>
        <w:jc w:val="both"/>
        <w:rPr>
          <w:rStyle w:val="NessunoA"/>
          <w:rFonts w:ascii="Garamond" w:hAnsi="Garamond" w:cs="Arial"/>
        </w:rPr>
      </w:pPr>
    </w:p>
    <w:p w14:paraId="7835A399" w14:textId="77777777" w:rsidR="000523C9" w:rsidRPr="007D1030" w:rsidRDefault="000523C9" w:rsidP="000523C9">
      <w:pPr>
        <w:rPr>
          <w:rStyle w:val="NessunoA"/>
          <w:rFonts w:ascii="Garamond" w:hAnsi="Garamond" w:cs="Arial"/>
        </w:rPr>
      </w:pPr>
    </w:p>
    <w:p w14:paraId="3CD2269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51F01A9" w14:textId="77777777" w:rsidR="000523C9" w:rsidRPr="007D1030" w:rsidRDefault="000523C9" w:rsidP="000523C9">
      <w:pPr>
        <w:rPr>
          <w:rStyle w:val="NessunoA"/>
          <w:rFonts w:ascii="Garamond" w:hAnsi="Garamond" w:cs="Arial"/>
        </w:rPr>
      </w:pPr>
    </w:p>
    <w:p w14:paraId="718FA0E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3. __________________________________________________________________;</w:t>
      </w:r>
    </w:p>
    <w:p w14:paraId="2E1DEA49" w14:textId="77777777" w:rsidR="000523C9" w:rsidRPr="007D1030" w:rsidRDefault="000523C9" w:rsidP="000523C9">
      <w:pPr>
        <w:rPr>
          <w:rStyle w:val="NessunoA"/>
          <w:rFonts w:ascii="Garamond" w:hAnsi="Garamond" w:cs="Arial"/>
        </w:rPr>
      </w:pPr>
    </w:p>
    <w:p w14:paraId="4CB1B6EE" w14:textId="77777777" w:rsidR="000523C9" w:rsidRPr="007D1030" w:rsidRDefault="000523C9" w:rsidP="000523C9">
      <w:pPr>
        <w:rPr>
          <w:rStyle w:val="NessunoA"/>
          <w:rFonts w:ascii="Garamond" w:hAnsi="Garamond" w:cs="Arial"/>
        </w:rPr>
      </w:pPr>
    </w:p>
    <w:p w14:paraId="58C39C14" w14:textId="77777777" w:rsidR="000523C9" w:rsidRPr="007D1030" w:rsidRDefault="000523C9" w:rsidP="00A341B1">
      <w:pPr>
        <w:jc w:val="both"/>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347A060" w14:textId="77777777" w:rsidR="000523C9" w:rsidRPr="007D1030" w:rsidRDefault="000523C9" w:rsidP="00A341B1">
      <w:pPr>
        <w:jc w:val="both"/>
        <w:rPr>
          <w:rStyle w:val="NessunoA"/>
          <w:rFonts w:ascii="Garamond" w:hAnsi="Garamond" w:cs="Arial"/>
        </w:rPr>
      </w:pPr>
    </w:p>
    <w:p w14:paraId="4DE07F68" w14:textId="6D9C9D7A" w:rsidR="000523C9" w:rsidRPr="007D1030" w:rsidRDefault="000523C9" w:rsidP="00A341B1">
      <w:pPr>
        <w:widowControl w:val="0"/>
        <w:jc w:val="both"/>
        <w:rPr>
          <w:rStyle w:val="Nessuno"/>
          <w:rFonts w:ascii="Garamond" w:hAnsi="Garamond" w:cs="Arial"/>
          <w:b/>
          <w:bCs/>
          <w:i/>
          <w:iCs/>
        </w:rPr>
      </w:pPr>
      <w:r w:rsidRPr="007D1030">
        <w:rPr>
          <w:rStyle w:val="Nessuno"/>
          <w:rFonts w:ascii="Garamond" w:hAnsi="Garamond" w:cs="Arial"/>
          <w:b/>
          <w:bCs/>
          <w:i/>
          <w:iCs/>
        </w:rPr>
        <w:t xml:space="preserve"> (Barrare con una X l’ipotesi che si intende dichiarare e/o riportare l’opzione che interessa)</w:t>
      </w:r>
    </w:p>
    <w:p w14:paraId="5052F6EF" w14:textId="77777777" w:rsidR="000523C9" w:rsidRPr="007D1030" w:rsidRDefault="000523C9" w:rsidP="00A341B1">
      <w:pPr>
        <w:spacing w:line="360" w:lineRule="auto"/>
        <w:jc w:val="both"/>
        <w:rPr>
          <w:rStyle w:val="NessunoA"/>
          <w:rFonts w:ascii="Garamond" w:hAnsi="Garamond" w:cs="Arial"/>
        </w:rPr>
      </w:pPr>
    </w:p>
    <w:p w14:paraId="088D0B50" w14:textId="31EE3AB7" w:rsidR="000523C9" w:rsidRPr="007D1030" w:rsidRDefault="000523C9" w:rsidP="00A341B1">
      <w:pPr>
        <w:jc w:val="both"/>
        <w:rPr>
          <w:rStyle w:val="Nessuno"/>
          <w:rFonts w:ascii="Garamond" w:hAnsi="Garamond" w:cs="Arial"/>
        </w:rPr>
      </w:pPr>
      <w:r w:rsidRPr="007D1030">
        <w:rPr>
          <w:rStyle w:val="Nessuno"/>
          <w:rFonts w:ascii="Garamond" w:hAnsi="Garamond" w:cs="Arial"/>
        </w:rPr>
        <w:t>A tal fine, ai sensi degli articoli 46 e 47 del D.P.R. 445/</w:t>
      </w:r>
      <w:r w:rsidR="00B61055" w:rsidRPr="007D1030">
        <w:rPr>
          <w:rStyle w:val="Nessuno"/>
          <w:rFonts w:ascii="Garamond" w:hAnsi="Garamond" w:cs="Arial"/>
        </w:rPr>
        <w:t>2000</w:t>
      </w:r>
      <w:r w:rsidR="00B61055" w:rsidRPr="007D1030">
        <w:rPr>
          <w:rStyle w:val="Nessuno"/>
          <w:rFonts w:ascii="Garamond" w:hAnsi="Garamond" w:cs="Arial"/>
          <w:vertAlign w:val="superscript"/>
        </w:rPr>
        <w:t xml:space="preserve"> </w:t>
      </w:r>
      <w:r w:rsidR="00B61055" w:rsidRPr="007D1030">
        <w:rPr>
          <w:rStyle w:val="Nessuno"/>
          <w:rFonts w:ascii="Garamond" w:hAnsi="Garamond" w:cs="Arial"/>
        </w:rPr>
        <w:t>e</w:t>
      </w:r>
      <w:r w:rsidRPr="007D1030">
        <w:rPr>
          <w:rStyle w:val="Nessuno"/>
          <w:rFonts w:ascii="Garamond" w:hAnsi="Garamond" w:cs="Arial"/>
        </w:rPr>
        <w:t xml:space="preserve"> </w:t>
      </w:r>
      <w:proofErr w:type="spellStart"/>
      <w:r w:rsidRPr="007D1030">
        <w:rPr>
          <w:rStyle w:val="Nessuno"/>
          <w:rFonts w:ascii="Garamond" w:hAnsi="Garamond" w:cs="Arial"/>
        </w:rPr>
        <w:t>s.m.i.</w:t>
      </w:r>
      <w:proofErr w:type="spellEnd"/>
      <w:r w:rsidRPr="007D1030">
        <w:rPr>
          <w:rStyle w:val="Nessuno"/>
          <w:rFonts w:ascii="Garamond" w:hAnsi="Garamond" w:cs="Arial"/>
        </w:rPr>
        <w:t>, consapevole delle sanzioni penali previste dall'articolo 76 dello stesso D.P.R. per i casi di false dichiarazioni, formazione od uso di atti falsi, assumendone la piena responsabilità</w:t>
      </w:r>
    </w:p>
    <w:p w14:paraId="7AEA68D7" w14:textId="77777777" w:rsidR="00615F2A" w:rsidRDefault="00615F2A" w:rsidP="007D1030">
      <w:pPr>
        <w:jc w:val="center"/>
        <w:rPr>
          <w:rStyle w:val="Nessuno"/>
          <w:rFonts w:ascii="Garamond" w:hAnsi="Garamond" w:cs="Arial"/>
          <w:b/>
          <w:bCs/>
        </w:rPr>
      </w:pPr>
    </w:p>
    <w:p w14:paraId="25F7A892" w14:textId="28164F3C" w:rsidR="000523C9" w:rsidRPr="007D1030" w:rsidRDefault="000523C9" w:rsidP="007D1030">
      <w:pPr>
        <w:jc w:val="center"/>
        <w:rPr>
          <w:rStyle w:val="Nessuno"/>
          <w:rFonts w:ascii="Garamond" w:hAnsi="Garamond" w:cs="Arial"/>
          <w:b/>
          <w:bCs/>
        </w:rPr>
      </w:pPr>
      <w:r w:rsidRPr="007D1030">
        <w:rPr>
          <w:rStyle w:val="Nessuno"/>
          <w:rFonts w:ascii="Garamond" w:hAnsi="Garamond" w:cs="Arial"/>
          <w:b/>
          <w:bCs/>
        </w:rPr>
        <w:t>D I C H I A R A</w:t>
      </w:r>
    </w:p>
    <w:p w14:paraId="290ABED5" w14:textId="77777777" w:rsidR="000523C9" w:rsidRDefault="000523C9" w:rsidP="00A341B1">
      <w:pPr>
        <w:pStyle w:val="Paragrafoelenco"/>
        <w:ind w:left="0"/>
        <w:jc w:val="both"/>
        <w:rPr>
          <w:rStyle w:val="Nessuno"/>
          <w:rFonts w:ascii="Garamond" w:hAnsi="Garamond" w:cs="Arial"/>
          <w:b/>
          <w:bCs/>
        </w:rPr>
      </w:pPr>
    </w:p>
    <w:p w14:paraId="1722AB67" w14:textId="77777777" w:rsidR="00615F2A" w:rsidRPr="007D1030" w:rsidRDefault="00615F2A" w:rsidP="00A341B1">
      <w:pPr>
        <w:pStyle w:val="Paragrafoelenco"/>
        <w:ind w:left="0"/>
        <w:jc w:val="both"/>
        <w:rPr>
          <w:rStyle w:val="Nessuno"/>
          <w:rFonts w:ascii="Garamond" w:hAnsi="Garamond" w:cs="Arial"/>
          <w:b/>
          <w:bCs/>
        </w:rPr>
      </w:pPr>
    </w:p>
    <w:p w14:paraId="1C47CA65" w14:textId="77777777" w:rsidR="000523C9" w:rsidRPr="007D1030" w:rsidRDefault="000523C9" w:rsidP="00A341B1">
      <w:pPr>
        <w:jc w:val="both"/>
        <w:rPr>
          <w:rStyle w:val="Nessuno"/>
          <w:rFonts w:ascii="Garamond" w:hAnsi="Garamond" w:cs="Arial"/>
          <w:b/>
          <w:bCs/>
        </w:rPr>
      </w:pPr>
      <w:bookmarkStart w:id="2" w:name="_Hlk33020028"/>
      <w:r w:rsidRPr="007D1030">
        <w:rPr>
          <w:rStyle w:val="Nessuno"/>
          <w:rFonts w:ascii="Garamond" w:hAnsi="Garamond" w:cs="Arial"/>
          <w:b/>
          <w:bCs/>
        </w:rPr>
        <w:t xml:space="preserve">Per i raggruppamenti temporanei o consorzi </w:t>
      </w:r>
      <w:bookmarkEnd w:id="2"/>
      <w:r w:rsidRPr="007D1030">
        <w:rPr>
          <w:rStyle w:val="Nessuno"/>
          <w:rFonts w:ascii="Garamond" w:hAnsi="Garamond" w:cs="Arial"/>
          <w:b/>
          <w:bCs/>
        </w:rPr>
        <w:t>ordinari oppure per i GEIE non ancora costituiti</w:t>
      </w:r>
    </w:p>
    <w:p w14:paraId="75388176" w14:textId="77777777" w:rsidR="000523C9" w:rsidRPr="007D1030" w:rsidRDefault="000523C9" w:rsidP="00176FB1">
      <w:pPr>
        <w:pStyle w:val="Paragrafoelenco"/>
        <w:numPr>
          <w:ilvl w:val="0"/>
          <w:numId w:val="8"/>
        </w:numPr>
        <w:ind w:left="426" w:hanging="426"/>
        <w:jc w:val="both"/>
        <w:rPr>
          <w:rFonts w:ascii="Garamond" w:hAnsi="Garamond" w:cs="Arial"/>
        </w:rPr>
      </w:pPr>
      <w:r w:rsidRPr="007D1030">
        <w:rPr>
          <w:rStyle w:val="NessunoA"/>
          <w:rFonts w:ascii="Garamond" w:hAnsi="Garamond" w:cs="Arial"/>
        </w:rPr>
        <w:t>che il mandato speciale con rappresentanza o funzioni di capogruppo sarà conferito a __________;</w:t>
      </w:r>
    </w:p>
    <w:p w14:paraId="13CB7E5C" w14:textId="0DBB59F3" w:rsidR="000523C9" w:rsidRPr="007D1030" w:rsidRDefault="000523C9" w:rsidP="00176FB1">
      <w:pPr>
        <w:pStyle w:val="Paragrafoelenco"/>
        <w:numPr>
          <w:ilvl w:val="0"/>
          <w:numId w:val="8"/>
        </w:numPr>
        <w:ind w:left="426" w:hanging="426"/>
        <w:jc w:val="both"/>
        <w:rPr>
          <w:rFonts w:ascii="Garamond" w:hAnsi="Garamond" w:cs="Arial"/>
        </w:rPr>
      </w:pPr>
      <w:r w:rsidRPr="007D1030">
        <w:rPr>
          <w:rStyle w:val="NessunoA"/>
          <w:rFonts w:ascii="Garamond" w:hAnsi="Garamond" w:cs="Arial"/>
        </w:rPr>
        <w:t xml:space="preserve">in caso di aggiudicazione, di uniformarsi alla disciplina vigente con riguardo ai raggruppamenti temporanei o consorzi o GEIE ai sensi dell’art. </w:t>
      </w:r>
      <w:r w:rsidR="00270E0E" w:rsidRPr="007D1030">
        <w:rPr>
          <w:rStyle w:val="NessunoA"/>
          <w:rFonts w:ascii="Garamond" w:hAnsi="Garamond" w:cs="Arial"/>
        </w:rPr>
        <w:t>68</w:t>
      </w:r>
      <w:r w:rsidRPr="007D1030">
        <w:rPr>
          <w:rStyle w:val="NessunoA"/>
          <w:rFonts w:ascii="Garamond" w:hAnsi="Garamond" w:cs="Arial"/>
        </w:rPr>
        <w:t xml:space="preserve"> comma </w:t>
      </w:r>
      <w:r w:rsidR="002F4E80" w:rsidRPr="007D1030">
        <w:rPr>
          <w:rStyle w:val="NessunoA"/>
          <w:rFonts w:ascii="Garamond" w:hAnsi="Garamond" w:cs="Arial"/>
        </w:rPr>
        <w:t>5</w:t>
      </w:r>
      <w:r w:rsidRPr="007D1030">
        <w:rPr>
          <w:rStyle w:val="NessunoA"/>
          <w:rFonts w:ascii="Garamond" w:hAnsi="Garamond" w:cs="Arial"/>
        </w:rPr>
        <w:t xml:space="preserve"> del </w:t>
      </w:r>
      <w:r w:rsidR="00474E77">
        <w:rPr>
          <w:rStyle w:val="NessunoA"/>
          <w:rFonts w:ascii="Garamond" w:hAnsi="Garamond" w:cs="Arial"/>
        </w:rPr>
        <w:t>d.lgs.</w:t>
      </w:r>
      <w:r w:rsidRPr="007D1030">
        <w:rPr>
          <w:rStyle w:val="NessunoA"/>
          <w:rFonts w:ascii="Garamond" w:hAnsi="Garamond" w:cs="Arial"/>
        </w:rPr>
        <w:t xml:space="preserve"> n. </w:t>
      </w:r>
      <w:r w:rsidR="002F4E80" w:rsidRPr="007D1030">
        <w:rPr>
          <w:rStyle w:val="NessunoA"/>
          <w:rFonts w:ascii="Garamond" w:hAnsi="Garamond" w:cs="Arial"/>
        </w:rPr>
        <w:t>36</w:t>
      </w:r>
      <w:r w:rsidR="00474E77">
        <w:rPr>
          <w:rStyle w:val="NessunoA"/>
          <w:rFonts w:ascii="Garamond" w:hAnsi="Garamond" w:cs="Arial"/>
        </w:rPr>
        <w:t>/</w:t>
      </w:r>
      <w:r w:rsidR="002F4E80" w:rsidRPr="007D1030">
        <w:rPr>
          <w:rStyle w:val="NessunoA"/>
          <w:rFonts w:ascii="Garamond" w:hAnsi="Garamond" w:cs="Arial"/>
        </w:rPr>
        <w:t>2023</w:t>
      </w:r>
      <w:r w:rsidRPr="007D1030">
        <w:rPr>
          <w:rStyle w:val="NessunoA"/>
          <w:rFonts w:ascii="Garamond" w:hAnsi="Garamond" w:cs="Arial"/>
        </w:rPr>
        <w:t xml:space="preserve"> conferendo mandato collettivo speciale con rappresentanza all’impresa qualificata come mandataria che stipulerà la Convenzione in nome e per conto delle mandanti/consorziate;</w:t>
      </w:r>
    </w:p>
    <w:p w14:paraId="2DDDB2D9" w14:textId="77777777" w:rsidR="000523C9" w:rsidRPr="007D1030" w:rsidRDefault="000523C9" w:rsidP="00A341B1">
      <w:pPr>
        <w:jc w:val="both"/>
        <w:rPr>
          <w:rStyle w:val="Nessuno"/>
          <w:rFonts w:ascii="Garamond" w:hAnsi="Garamond" w:cs="Arial"/>
          <w:b/>
          <w:bCs/>
        </w:rPr>
      </w:pPr>
    </w:p>
    <w:p w14:paraId="328541F1" w14:textId="527926D8"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Per le coassicurazioni:</w:t>
      </w:r>
    </w:p>
    <w:p w14:paraId="46E9B314" w14:textId="3E0107D2" w:rsidR="000523C9" w:rsidRPr="007D1030" w:rsidRDefault="000523C9" w:rsidP="00176FB1">
      <w:pPr>
        <w:pStyle w:val="Rientrocorpodeltesto"/>
        <w:numPr>
          <w:ilvl w:val="0"/>
          <w:numId w:val="2"/>
        </w:numPr>
        <w:ind w:hanging="360"/>
        <w:jc w:val="both"/>
        <w:rPr>
          <w:rFonts w:ascii="Garamond" w:hAnsi="Garamond" w:cs="Arial"/>
        </w:rPr>
      </w:pPr>
      <w:r w:rsidRPr="007D1030">
        <w:rPr>
          <w:rStyle w:val="NessunoA"/>
          <w:rFonts w:ascii="Garamond" w:hAnsi="Garamond" w:cs="Arial"/>
        </w:rPr>
        <w:t>l’impegno a conformarsi al disposto del Disciplinare e del Capitolato</w:t>
      </w:r>
      <w:r w:rsidR="00AB4616">
        <w:rPr>
          <w:rStyle w:val="NessunoA"/>
          <w:rFonts w:ascii="Garamond" w:hAnsi="Garamond" w:cs="Arial"/>
        </w:rPr>
        <w:t>/i</w:t>
      </w:r>
      <w:r w:rsidRPr="007D1030">
        <w:rPr>
          <w:rStyle w:val="NessunoA"/>
          <w:rFonts w:ascii="Garamond" w:hAnsi="Garamond" w:cs="Arial"/>
        </w:rPr>
        <w:t xml:space="preserve"> Tecnico</w:t>
      </w:r>
      <w:r w:rsidR="00AB4616">
        <w:rPr>
          <w:rStyle w:val="NessunoA"/>
          <w:rFonts w:ascii="Garamond" w:hAnsi="Garamond" w:cs="Arial"/>
        </w:rPr>
        <w:t>/i</w:t>
      </w:r>
      <w:r w:rsidRPr="007D1030">
        <w:rPr>
          <w:rStyle w:val="NessunoA"/>
          <w:rFonts w:ascii="Garamond" w:hAnsi="Garamond" w:cs="Arial"/>
        </w:rPr>
        <w:t>, per tale modalità partecipativa.</w:t>
      </w:r>
    </w:p>
    <w:p w14:paraId="0E87E9EC" w14:textId="77777777" w:rsidR="000523C9" w:rsidRPr="007D1030" w:rsidRDefault="000523C9" w:rsidP="00A341B1">
      <w:pPr>
        <w:jc w:val="both"/>
        <w:rPr>
          <w:rStyle w:val="Nessuno"/>
          <w:rFonts w:ascii="Garamond" w:hAnsi="Garamond" w:cs="Arial"/>
          <w:b/>
          <w:bCs/>
        </w:rPr>
      </w:pPr>
    </w:p>
    <w:p w14:paraId="0F25CC8B" w14:textId="445C4475" w:rsidR="000523C9" w:rsidRPr="007D1030" w:rsidRDefault="000523C9" w:rsidP="00A341B1">
      <w:pPr>
        <w:jc w:val="both"/>
        <w:rPr>
          <w:rStyle w:val="Hyperlink4"/>
          <w:rFonts w:ascii="Garamond" w:hAnsi="Garamond" w:cs="Arial"/>
          <w:sz w:val="24"/>
          <w:szCs w:val="24"/>
        </w:rPr>
      </w:pPr>
      <w:bookmarkStart w:id="3" w:name="_Hlk33086203"/>
      <w:r w:rsidRPr="007D1030">
        <w:rPr>
          <w:rStyle w:val="Hyperlink4"/>
          <w:rFonts w:ascii="Garamond" w:hAnsi="Garamond" w:cs="Arial"/>
          <w:sz w:val="24"/>
          <w:szCs w:val="24"/>
        </w:rPr>
        <w:t>(</w:t>
      </w:r>
      <w:r w:rsidRPr="007D1030">
        <w:rPr>
          <w:rStyle w:val="Nessuno"/>
          <w:rFonts w:ascii="Garamond" w:hAnsi="Garamond" w:cs="Arial"/>
          <w:b/>
          <w:bCs/>
          <w:i/>
          <w:iCs/>
        </w:rPr>
        <w:t>la dichiarazione di cui sopra va resa</w:t>
      </w:r>
      <w:r w:rsidR="00216237">
        <w:rPr>
          <w:rStyle w:val="Nessuno"/>
          <w:rFonts w:ascii="Garamond" w:hAnsi="Garamond" w:cs="Arial"/>
          <w:b/>
          <w:bCs/>
          <w:i/>
          <w:iCs/>
        </w:rPr>
        <w:t>, utilizzando il presente modulo,</w:t>
      </w:r>
      <w:r w:rsidRPr="007D1030">
        <w:rPr>
          <w:rStyle w:val="Nessuno"/>
          <w:rFonts w:ascii="Garamond" w:hAnsi="Garamond" w:cs="Arial"/>
          <w:b/>
          <w:bCs/>
          <w:i/>
          <w:iCs/>
        </w:rPr>
        <w:t xml:space="preserve"> </w:t>
      </w:r>
      <w:r w:rsidR="00211F6D">
        <w:rPr>
          <w:rStyle w:val="Nessuno"/>
          <w:rFonts w:ascii="Garamond" w:hAnsi="Garamond" w:cs="Arial"/>
          <w:b/>
          <w:bCs/>
          <w:i/>
          <w:iCs/>
        </w:rPr>
        <w:t xml:space="preserve">da allegare nella documentazione Amministrativa, </w:t>
      </w:r>
      <w:r w:rsidRPr="007D1030">
        <w:rPr>
          <w:rStyle w:val="Nessuno"/>
          <w:rFonts w:ascii="Garamond" w:hAnsi="Garamond" w:cs="Arial"/>
          <w:b/>
          <w:bCs/>
          <w:i/>
          <w:iCs/>
        </w:rPr>
        <w:t xml:space="preserve">in relazione ad </w:t>
      </w:r>
      <w:r w:rsidRPr="00216237">
        <w:rPr>
          <w:rStyle w:val="Nessuno"/>
          <w:rFonts w:ascii="Garamond" w:hAnsi="Garamond" w:cs="Arial"/>
          <w:b/>
          <w:bCs/>
          <w:i/>
          <w:iCs/>
        </w:rPr>
        <w:t>ogni lotto</w:t>
      </w:r>
      <w:r w:rsidRPr="007D1030">
        <w:rPr>
          <w:rStyle w:val="Nessuno"/>
          <w:rFonts w:ascii="Garamond" w:hAnsi="Garamond" w:cs="Arial"/>
          <w:b/>
          <w:bCs/>
          <w:i/>
          <w:iCs/>
        </w:rPr>
        <w:t xml:space="preserve"> relativamente al quale l’operatore economico formuli offerta </w:t>
      </w:r>
      <w:r w:rsidR="00211F6D">
        <w:rPr>
          <w:rStyle w:val="Nessuno"/>
          <w:rFonts w:ascii="Garamond" w:hAnsi="Garamond" w:cs="Arial"/>
          <w:b/>
          <w:bCs/>
          <w:i/>
          <w:iCs/>
        </w:rPr>
        <w:t xml:space="preserve">nel caso di </w:t>
      </w:r>
      <w:r w:rsidRPr="007D1030">
        <w:rPr>
          <w:rStyle w:val="Nessuno"/>
          <w:rFonts w:ascii="Garamond" w:hAnsi="Garamond" w:cs="Arial"/>
          <w:b/>
          <w:bCs/>
          <w:i/>
          <w:iCs/>
        </w:rPr>
        <w:t>partecipa</w:t>
      </w:r>
      <w:r w:rsidR="00211F6D">
        <w:rPr>
          <w:rStyle w:val="Nessuno"/>
          <w:rFonts w:ascii="Garamond" w:hAnsi="Garamond" w:cs="Arial"/>
          <w:b/>
          <w:bCs/>
          <w:i/>
          <w:iCs/>
        </w:rPr>
        <w:t>zione</w:t>
      </w:r>
      <w:r w:rsidRPr="007D1030">
        <w:rPr>
          <w:rStyle w:val="Nessuno"/>
          <w:rFonts w:ascii="Garamond" w:hAnsi="Garamond" w:cs="Arial"/>
          <w:b/>
          <w:bCs/>
          <w:i/>
          <w:iCs/>
        </w:rPr>
        <w:t xml:space="preserve"> come raggruppamento temporaneo, oppure in coassicurazione oppure come GEIE oppure come consorzio ordinario ancora da costituirsi</w:t>
      </w:r>
      <w:r w:rsidR="00211F6D">
        <w:rPr>
          <w:rStyle w:val="Nessuno"/>
          <w:rFonts w:ascii="Garamond" w:hAnsi="Garamond" w:cs="Arial"/>
          <w:b/>
          <w:bCs/>
          <w:i/>
          <w:iCs/>
        </w:rPr>
        <w:t xml:space="preserve"> diversa per lotto</w:t>
      </w:r>
      <w:r w:rsidRPr="007D1030">
        <w:rPr>
          <w:rStyle w:val="Hyperlink4"/>
          <w:rFonts w:ascii="Garamond" w:hAnsi="Garamond" w:cs="Arial"/>
          <w:sz w:val="24"/>
          <w:szCs w:val="24"/>
        </w:rPr>
        <w:t>)</w:t>
      </w:r>
      <w:bookmarkEnd w:id="3"/>
    </w:p>
    <w:p w14:paraId="3824A0C0" w14:textId="77777777" w:rsidR="000523C9" w:rsidRPr="007D1030" w:rsidRDefault="000523C9" w:rsidP="00A341B1">
      <w:pPr>
        <w:jc w:val="both"/>
        <w:rPr>
          <w:rStyle w:val="NessunoA"/>
          <w:rFonts w:ascii="Garamond" w:hAnsi="Garamond" w:cs="Arial"/>
        </w:rPr>
      </w:pPr>
    </w:p>
    <w:p w14:paraId="259B5715" w14:textId="77777777"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AD8EEDB" w14:textId="0101D537"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che:</w:t>
      </w:r>
    </w:p>
    <w:p w14:paraId="1F503555" w14:textId="77777777" w:rsidR="000523C9" w:rsidRPr="007D1030" w:rsidRDefault="000523C9" w:rsidP="00063AE2">
      <w:pPr>
        <w:pStyle w:val="Paragrafoelenco"/>
        <w:numPr>
          <w:ilvl w:val="0"/>
          <w:numId w:val="10"/>
        </w:numPr>
        <w:tabs>
          <w:tab w:val="left" w:pos="284"/>
        </w:tabs>
        <w:ind w:left="284" w:hanging="284"/>
        <w:jc w:val="both"/>
        <w:rPr>
          <w:rFonts w:ascii="Garamond" w:hAnsi="Garamond" w:cs="Arial"/>
        </w:rPr>
      </w:pPr>
      <w:r w:rsidRPr="007D1030">
        <w:rPr>
          <w:rStyle w:val="NessunoA"/>
          <w:rFonts w:ascii="Garamond" w:hAnsi="Garamond" w:cs="Arial"/>
        </w:rPr>
        <w:t>in caso di aggiudicazione, il mandato speciale con rappresentanza o funzioni di capogruppo sarà conferito a _____________;</w:t>
      </w:r>
    </w:p>
    <w:p w14:paraId="631AB566" w14:textId="77777777" w:rsidR="000523C9" w:rsidRPr="007D1030" w:rsidRDefault="000523C9" w:rsidP="00063AE2">
      <w:pPr>
        <w:pStyle w:val="Paragrafoelenco"/>
        <w:numPr>
          <w:ilvl w:val="0"/>
          <w:numId w:val="10"/>
        </w:numPr>
        <w:ind w:left="284" w:hanging="284"/>
        <w:jc w:val="both"/>
        <w:rPr>
          <w:rFonts w:ascii="Garamond" w:hAnsi="Garamond" w:cs="Arial"/>
        </w:rPr>
      </w:pPr>
      <w:r w:rsidRPr="007D1030">
        <w:rPr>
          <w:rStyle w:val="NessunoA"/>
          <w:rFonts w:ascii="Garamond" w:hAnsi="Garamond" w:cs="Arial"/>
        </w:rPr>
        <w:t>che, in caso di aggiudicazione, si uniformerà alla disciplina vigente in materia di raggruppamenti temporanei;</w:t>
      </w:r>
    </w:p>
    <w:p w14:paraId="12ADFAC0" w14:textId="1C902B6C" w:rsidR="000523C9" w:rsidRPr="007D1030" w:rsidRDefault="000523C9" w:rsidP="00A341B1">
      <w:pPr>
        <w:pStyle w:val="Paragrafoelenco"/>
        <w:ind w:left="720"/>
        <w:jc w:val="both"/>
        <w:rPr>
          <w:rStyle w:val="Hyperlink4"/>
          <w:rFonts w:ascii="Garamond" w:hAnsi="Garamond" w:cs="Arial"/>
          <w:sz w:val="24"/>
          <w:szCs w:val="24"/>
        </w:rPr>
      </w:pPr>
    </w:p>
    <w:p w14:paraId="3779526B" w14:textId="77777777" w:rsidR="000523C9" w:rsidRPr="007D1030" w:rsidRDefault="000523C9" w:rsidP="00063AE2">
      <w:pPr>
        <w:suppressAutoHyphens/>
        <w:jc w:val="both"/>
        <w:rPr>
          <w:rStyle w:val="Nessuno"/>
          <w:rFonts w:ascii="Garamond" w:hAnsi="Garamond" w:cs="Arial"/>
          <w:i/>
          <w:iCs/>
        </w:rPr>
      </w:pPr>
    </w:p>
    <w:p w14:paraId="445BB554" w14:textId="77777777" w:rsidR="000523C9" w:rsidRPr="007D1030" w:rsidRDefault="000523C9" w:rsidP="00A341B1">
      <w:pPr>
        <w:suppressAutoHyphens/>
        <w:ind w:left="709" w:hanging="709"/>
        <w:jc w:val="both"/>
        <w:rPr>
          <w:rStyle w:val="Nessuno"/>
          <w:rFonts w:ascii="Garamond" w:hAnsi="Garamond" w:cs="Arial"/>
          <w:b/>
          <w:bCs/>
        </w:rPr>
      </w:pPr>
      <w:r w:rsidRPr="007D1030">
        <w:rPr>
          <w:rStyle w:val="Nessuno"/>
          <w:rFonts w:ascii="Garamond" w:hAnsi="Garamond" w:cs="Arial"/>
          <w:b/>
          <w:bCs/>
        </w:rPr>
        <w:t>Per i raggruppamenti temporanei o consorzi costituiti</w:t>
      </w:r>
    </w:p>
    <w:p w14:paraId="23BD1733" w14:textId="30A80A1C" w:rsidR="000523C9" w:rsidRPr="007D1030" w:rsidRDefault="000523C9" w:rsidP="002468A2">
      <w:pPr>
        <w:pStyle w:val="Paragrafoelenco"/>
        <w:numPr>
          <w:ilvl w:val="0"/>
          <w:numId w:val="11"/>
        </w:numPr>
        <w:suppressAutoHyphens/>
        <w:ind w:left="284" w:hanging="284"/>
        <w:jc w:val="both"/>
        <w:rPr>
          <w:rFonts w:ascii="Garamond" w:hAnsi="Garamond" w:cs="Arial"/>
          <w:b/>
          <w:bCs/>
        </w:rPr>
      </w:pPr>
      <w:r w:rsidRPr="007D1030">
        <w:rPr>
          <w:rStyle w:val="Nessuno"/>
          <w:rFonts w:ascii="Garamond" w:hAnsi="Garamond" w:cs="Arial"/>
        </w:rPr>
        <w:t xml:space="preserve">che si allega alla presente il mandato speciale con rappresentanza gratuito ed </w:t>
      </w:r>
      <w:r w:rsidR="006B7E77" w:rsidRPr="007D1030">
        <w:rPr>
          <w:rStyle w:val="Nessuno"/>
          <w:rFonts w:ascii="Garamond" w:hAnsi="Garamond" w:cs="Arial"/>
        </w:rPr>
        <w:t>irrevocabile conferito</w:t>
      </w:r>
      <w:r w:rsidRPr="007D1030">
        <w:rPr>
          <w:rStyle w:val="Nessuno"/>
          <w:rFonts w:ascii="Garamond" w:hAnsi="Garamond" w:cs="Arial"/>
        </w:rPr>
        <w:t xml:space="preserve"> alla Società/Impresa qualificata MANDATARIA risultante da atto pubblico Rep. n.________ registrato in ________ Notaio _________ .</w:t>
      </w:r>
    </w:p>
    <w:p w14:paraId="282FD27A" w14:textId="7EB5AE6A" w:rsidR="000523C9" w:rsidRPr="007D1030" w:rsidRDefault="000523C9" w:rsidP="00A341B1">
      <w:pPr>
        <w:ind w:left="180"/>
        <w:jc w:val="both"/>
        <w:rPr>
          <w:rStyle w:val="Hyperlink4"/>
          <w:rFonts w:ascii="Garamond" w:hAnsi="Garamond" w:cs="Arial"/>
          <w:sz w:val="24"/>
          <w:szCs w:val="24"/>
        </w:rPr>
      </w:pPr>
    </w:p>
    <w:p w14:paraId="4DAA48B8" w14:textId="77777777" w:rsidR="000523C9" w:rsidRPr="007D1030" w:rsidRDefault="000523C9" w:rsidP="00A341B1">
      <w:pPr>
        <w:pStyle w:val="Paragrafoelenco"/>
        <w:suppressAutoHyphens/>
        <w:ind w:left="0"/>
        <w:jc w:val="both"/>
        <w:rPr>
          <w:rStyle w:val="Nessuno"/>
          <w:rFonts w:ascii="Garamond" w:hAnsi="Garamond" w:cs="Arial"/>
          <w:b/>
          <w:bCs/>
        </w:rPr>
      </w:pPr>
    </w:p>
    <w:p w14:paraId="18B48FBD" w14:textId="77777777" w:rsidR="000523C9" w:rsidRPr="007D1030" w:rsidRDefault="000523C9" w:rsidP="00A341B1">
      <w:pPr>
        <w:pStyle w:val="Paragrafoelenco"/>
        <w:suppressAutoHyphens/>
        <w:ind w:left="0"/>
        <w:jc w:val="both"/>
        <w:rPr>
          <w:rStyle w:val="Nessuno"/>
          <w:rFonts w:ascii="Garamond" w:hAnsi="Garamond" w:cs="Arial"/>
          <w:b/>
          <w:bCs/>
        </w:rPr>
      </w:pPr>
      <w:r w:rsidRPr="007D1030">
        <w:rPr>
          <w:rStyle w:val="Nessuno"/>
          <w:rFonts w:ascii="Garamond" w:hAnsi="Garamond" w:cs="Arial"/>
          <w:b/>
          <w:bCs/>
        </w:rPr>
        <w:t>Per i consorzi ordinari o GEIE già costituiti</w:t>
      </w:r>
    </w:p>
    <w:p w14:paraId="4C6D2DA3" w14:textId="5B6A30D7" w:rsidR="000523C9" w:rsidRDefault="00D67F15" w:rsidP="00A341B1">
      <w:pPr>
        <w:pStyle w:val="Paragrafoelenco"/>
        <w:jc w:val="both"/>
        <w:rPr>
          <w:rStyle w:val="NessunoA"/>
          <w:rFonts w:ascii="Garamond" w:hAnsi="Garamond" w:cs="Arial"/>
        </w:rPr>
      </w:pPr>
      <w:r w:rsidRPr="007D1030">
        <w:rPr>
          <w:rStyle w:val="NessunoA"/>
          <w:rFonts w:ascii="Garamond" w:hAnsi="Garamond" w:cs="Arial"/>
        </w:rPr>
        <w:t xml:space="preserve">Si </w:t>
      </w:r>
      <w:r w:rsidR="000523C9" w:rsidRPr="007D1030">
        <w:rPr>
          <w:rStyle w:val="NessunoA"/>
          <w:rFonts w:ascii="Garamond" w:hAnsi="Garamond" w:cs="Arial"/>
        </w:rPr>
        <w:t xml:space="preserve">allega atto costitutivo e statuto del consorzio o GEIE, in copia autentica, con indicazione del soggetto designato quale capofila. </w:t>
      </w:r>
    </w:p>
    <w:p w14:paraId="6D0B73A1" w14:textId="77777777" w:rsidR="007D1030" w:rsidRPr="007D1030" w:rsidRDefault="007D1030" w:rsidP="00A341B1">
      <w:pPr>
        <w:pStyle w:val="Paragrafoelenco"/>
        <w:jc w:val="both"/>
        <w:rPr>
          <w:rFonts w:ascii="Garamond" w:hAnsi="Garamond" w:cs="Arial"/>
        </w:rPr>
      </w:pPr>
    </w:p>
    <w:p w14:paraId="226206ED" w14:textId="39989EE0" w:rsidR="000523C9" w:rsidRPr="002468A2" w:rsidRDefault="000523C9" w:rsidP="007D1030">
      <w:pPr>
        <w:pStyle w:val="Titolo1"/>
        <w:spacing w:before="0" w:after="0"/>
        <w:jc w:val="center"/>
        <w:rPr>
          <w:rStyle w:val="Nessuno"/>
          <w:rFonts w:ascii="Garamond" w:hAnsi="Garamond"/>
          <w:sz w:val="24"/>
          <w:szCs w:val="24"/>
          <w:vertAlign w:val="superscript"/>
        </w:rPr>
      </w:pPr>
      <w:bookmarkStart w:id="4" w:name="_DICHIARA"/>
      <w:bookmarkEnd w:id="4"/>
      <w:r w:rsidRPr="002468A2">
        <w:rPr>
          <w:rStyle w:val="Nessuno"/>
          <w:rFonts w:ascii="Garamond" w:hAnsi="Garamond"/>
          <w:b w:val="0"/>
          <w:bCs w:val="0"/>
          <w:spacing w:val="30"/>
          <w:sz w:val="24"/>
          <w:szCs w:val="24"/>
        </w:rPr>
        <w:t>DICHIARA ALTRES</w:t>
      </w:r>
      <w:r w:rsidR="007D1030" w:rsidRPr="002468A2">
        <w:rPr>
          <w:rStyle w:val="Nessuno"/>
          <w:rFonts w:ascii="Garamond" w:hAnsi="Garamond"/>
          <w:b w:val="0"/>
          <w:bCs w:val="0"/>
          <w:spacing w:val="30"/>
          <w:sz w:val="24"/>
          <w:szCs w:val="24"/>
        </w:rPr>
        <w:t>Ì</w:t>
      </w:r>
    </w:p>
    <w:p w14:paraId="06F9A893" w14:textId="77777777" w:rsidR="000523C9" w:rsidRPr="007D1030" w:rsidRDefault="000523C9" w:rsidP="00A341B1">
      <w:pPr>
        <w:jc w:val="both"/>
        <w:rPr>
          <w:rFonts w:ascii="Garamond" w:hAnsi="Garamond" w:cs="Arial"/>
        </w:rPr>
      </w:pPr>
    </w:p>
    <w:p w14:paraId="07B6F960" w14:textId="77777777" w:rsidR="002468A2" w:rsidRDefault="009E3D81" w:rsidP="003555B4">
      <w:pPr>
        <w:pStyle w:val="Paragrafoelenco"/>
        <w:numPr>
          <w:ilvl w:val="0"/>
          <w:numId w:val="19"/>
        </w:numPr>
        <w:tabs>
          <w:tab w:val="left" w:pos="284"/>
        </w:tabs>
        <w:spacing w:line="320" w:lineRule="atLeast"/>
        <w:ind w:left="0" w:hanging="142"/>
        <w:jc w:val="both"/>
        <w:rPr>
          <w:rStyle w:val="Nessuno"/>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b/>
          <w:bCs/>
        </w:rPr>
        <w:t>In quanto Impresa avente Sede Legale nel territorio della Repubblica Italiana:</w:t>
      </w:r>
      <w:r w:rsidR="000523C9" w:rsidRPr="007D1030">
        <w:rPr>
          <w:rStyle w:val="Nessuno"/>
          <w:rFonts w:ascii="Garamond" w:hAnsi="Garamond" w:cs="Arial"/>
        </w:rPr>
        <w:t xml:space="preserve"> </w:t>
      </w:r>
    </w:p>
    <w:p w14:paraId="117C521F" w14:textId="67F1AAB4" w:rsidR="009E3D81" w:rsidRDefault="000523C9" w:rsidP="003555B4">
      <w:pPr>
        <w:pStyle w:val="Paragrafoelenco"/>
        <w:spacing w:line="320" w:lineRule="atLeast"/>
        <w:ind w:left="284"/>
        <w:jc w:val="both"/>
        <w:rPr>
          <w:rStyle w:val="Nessuno"/>
          <w:rFonts w:ascii="Garamond" w:hAnsi="Garamond" w:cs="Arial"/>
        </w:rPr>
      </w:pPr>
      <w:r w:rsidRPr="002468A2">
        <w:rPr>
          <w:rStyle w:val="Nessuno"/>
          <w:rFonts w:ascii="Garamond" w:hAnsi="Garamond" w:cs="Arial"/>
          <w:b/>
          <w:bCs/>
        </w:rPr>
        <w:t>di possedere l’autorizzazione</w:t>
      </w:r>
      <w:r w:rsidRPr="002468A2">
        <w:rPr>
          <w:rStyle w:val="Nessuno"/>
          <w:rFonts w:ascii="Garamond" w:hAnsi="Garamond" w:cs="Arial"/>
        </w:rPr>
        <w:t xml:space="preserve"> rilasciata dall’ IVASS all’esercizio in Italia nei rami assicurativi</w:t>
      </w:r>
      <w:bookmarkStart w:id="5" w:name="_Hlk33021676"/>
      <w:r w:rsidR="004B1346" w:rsidRPr="002468A2">
        <w:rPr>
          <w:rStyle w:val="Nessuno"/>
          <w:rFonts w:ascii="Garamond" w:hAnsi="Garamond" w:cs="Arial"/>
        </w:rPr>
        <w:t xml:space="preserve"> </w:t>
      </w:r>
      <w:r w:rsidRPr="002468A2">
        <w:rPr>
          <w:rStyle w:val="Nessuno"/>
          <w:rFonts w:ascii="Garamond" w:hAnsi="Garamond" w:cs="Arial"/>
        </w:rPr>
        <w:t>relativi al lotto/i cui intende partecipare</w:t>
      </w:r>
      <w:bookmarkEnd w:id="5"/>
      <w:r w:rsidRPr="002468A2">
        <w:rPr>
          <w:rStyle w:val="Nessuno"/>
          <w:rFonts w:ascii="Garamond" w:hAnsi="Garamond" w:cs="Arial"/>
        </w:rPr>
        <w:t>;</w:t>
      </w:r>
    </w:p>
    <w:p w14:paraId="26B4CE9E" w14:textId="77777777" w:rsidR="00233110" w:rsidRPr="002468A2" w:rsidRDefault="00233110" w:rsidP="003555B4">
      <w:pPr>
        <w:pStyle w:val="Paragrafoelenco"/>
        <w:spacing w:line="320" w:lineRule="atLeast"/>
        <w:ind w:left="284"/>
        <w:jc w:val="both"/>
        <w:rPr>
          <w:rStyle w:val="Nessuno"/>
          <w:rFonts w:ascii="Garamond" w:hAnsi="Garamond" w:cs="Arial"/>
        </w:rPr>
      </w:pPr>
    </w:p>
    <w:p w14:paraId="7006004A" w14:textId="6670D433" w:rsidR="000523C9" w:rsidRPr="007D1030" w:rsidRDefault="009E3D81" w:rsidP="003555B4">
      <w:pPr>
        <w:spacing w:line="320" w:lineRule="atLeast"/>
        <w:ind w:left="426" w:hanging="142"/>
        <w:jc w:val="both"/>
        <w:rPr>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b/>
          <w:bCs/>
        </w:rPr>
        <w:t xml:space="preserve">In quanto Impresa avente Sede Legale in un </w:t>
      </w:r>
      <w:r w:rsidR="004B1346" w:rsidRPr="007D1030">
        <w:rPr>
          <w:rStyle w:val="Nessuno"/>
          <w:rFonts w:ascii="Garamond" w:hAnsi="Garamond" w:cs="Arial"/>
          <w:b/>
          <w:bCs/>
        </w:rPr>
        <w:t>altro Stato</w:t>
      </w:r>
      <w:r w:rsidR="000523C9" w:rsidRPr="007D1030">
        <w:rPr>
          <w:rStyle w:val="Nessuno"/>
          <w:rFonts w:ascii="Garamond" w:hAnsi="Garamond" w:cs="Arial"/>
          <w:b/>
          <w:bCs/>
        </w:rPr>
        <w:t xml:space="preserve"> membro dell’U.E.:</w:t>
      </w:r>
    </w:p>
    <w:p w14:paraId="3146088D" w14:textId="5BCA910E" w:rsidR="000523C9" w:rsidRPr="007D1030" w:rsidRDefault="00E10CA6" w:rsidP="003555B4">
      <w:pPr>
        <w:spacing w:line="320" w:lineRule="atLeast"/>
        <w:ind w:left="284"/>
        <w:jc w:val="both"/>
        <w:rPr>
          <w:rStyle w:val="Nessuno"/>
          <w:rFonts w:ascii="Garamond" w:hAnsi="Garamond" w:cs="Arial"/>
        </w:rPr>
      </w:pPr>
      <w:r w:rsidRPr="007D1030">
        <w:rPr>
          <w:rStyle w:val="Nessuno"/>
          <w:rFonts w:ascii="Garamond" w:hAnsi="Garamond" w:cs="Arial"/>
        </w:rPr>
        <w:t>□</w:t>
      </w:r>
      <w:r w:rsidR="002468A2">
        <w:rPr>
          <w:rStyle w:val="Nessuno"/>
          <w:rFonts w:ascii="Garamond" w:hAnsi="Garamond" w:cs="Arial"/>
        </w:rPr>
        <w:t xml:space="preserve"> </w:t>
      </w:r>
      <w:r w:rsidR="000523C9" w:rsidRPr="007D1030">
        <w:rPr>
          <w:rStyle w:val="Nessuno"/>
          <w:rFonts w:ascii="Garamond" w:hAnsi="Garamond" w:cs="Arial"/>
        </w:rPr>
        <w:t xml:space="preserve">di aver ricevuto la comunicazione (o il silenzio assenso) di cui all’art. 23 comma 4 del </w:t>
      </w:r>
      <w:proofErr w:type="spellStart"/>
      <w:r w:rsidR="000523C9" w:rsidRPr="007D1030">
        <w:rPr>
          <w:rStyle w:val="Nessuno"/>
          <w:rFonts w:ascii="Garamond" w:hAnsi="Garamond" w:cs="Arial"/>
        </w:rPr>
        <w:t>D.Lgs.</w:t>
      </w:r>
      <w:proofErr w:type="spellEnd"/>
      <w:r w:rsidR="000523C9" w:rsidRPr="007D1030">
        <w:rPr>
          <w:rStyle w:val="Nessuno"/>
          <w:rFonts w:ascii="Garamond" w:hAnsi="Garamond" w:cs="Arial"/>
        </w:rPr>
        <w:t xml:space="preserve"> n. 209/05 e </w:t>
      </w:r>
      <w:proofErr w:type="spellStart"/>
      <w:r w:rsidR="000523C9" w:rsidRPr="007D1030">
        <w:rPr>
          <w:rStyle w:val="Nessuno"/>
          <w:rFonts w:ascii="Garamond" w:hAnsi="Garamond" w:cs="Arial"/>
        </w:rPr>
        <w:t>s.m.i.</w:t>
      </w:r>
      <w:proofErr w:type="spellEnd"/>
      <w:r w:rsidR="000523C9" w:rsidRPr="007D1030">
        <w:rPr>
          <w:rStyle w:val="Nessuno"/>
          <w:rFonts w:ascii="Garamond" w:hAnsi="Garamond" w:cs="Arial"/>
        </w:rPr>
        <w:t xml:space="preserve">, che permette di operare in regime di stabilimento sul territorio della Repubblica Italiana nei rami assicurativi relativi al lotto/i cui intende partecipare per il tramite di una propria sede secondaria; </w:t>
      </w:r>
      <w:r w:rsidR="000523C9" w:rsidRPr="007D1030">
        <w:rPr>
          <w:rStyle w:val="Nessuno"/>
          <w:rFonts w:ascii="Garamond" w:hAnsi="Garamond" w:cs="Arial"/>
        </w:rPr>
        <w:tab/>
      </w:r>
      <w:r w:rsidR="000523C9" w:rsidRPr="007D1030">
        <w:rPr>
          <w:rStyle w:val="Nessuno"/>
          <w:rFonts w:ascii="Garamond" w:hAnsi="Garamond" w:cs="Arial"/>
        </w:rPr>
        <w:tab/>
      </w:r>
      <w:r w:rsidR="000523C9" w:rsidRPr="007D1030">
        <w:rPr>
          <w:rStyle w:val="Nessuno"/>
          <w:rFonts w:ascii="Garamond" w:hAnsi="Garamond" w:cs="Arial"/>
        </w:rPr>
        <w:tab/>
      </w:r>
      <w:r w:rsidR="000523C9" w:rsidRPr="007D1030">
        <w:rPr>
          <w:rStyle w:val="Nessuno"/>
          <w:rFonts w:ascii="Garamond" w:hAnsi="Garamond" w:cs="Arial"/>
        </w:rPr>
        <w:tab/>
        <w:t xml:space="preserve"> </w:t>
      </w:r>
    </w:p>
    <w:p w14:paraId="73545724" w14:textId="77777777" w:rsidR="00233110" w:rsidRDefault="00233110" w:rsidP="003555B4">
      <w:pPr>
        <w:spacing w:line="320" w:lineRule="atLeast"/>
        <w:jc w:val="both"/>
        <w:rPr>
          <w:rStyle w:val="Nessuno"/>
          <w:rFonts w:ascii="Garamond" w:hAnsi="Garamond" w:cs="Arial"/>
          <w:b/>
          <w:bCs/>
        </w:rPr>
      </w:pPr>
    </w:p>
    <w:p w14:paraId="66C2D1D3" w14:textId="01674F28" w:rsidR="000523C9" w:rsidRPr="007D1030" w:rsidRDefault="000523C9" w:rsidP="003555B4">
      <w:pPr>
        <w:spacing w:line="320" w:lineRule="atLeast"/>
        <w:jc w:val="both"/>
        <w:rPr>
          <w:rStyle w:val="Nessuno"/>
          <w:rFonts w:ascii="Garamond" w:hAnsi="Garamond" w:cs="Arial"/>
          <w:b/>
          <w:bCs/>
        </w:rPr>
      </w:pPr>
      <w:r w:rsidRPr="007D1030">
        <w:rPr>
          <w:rStyle w:val="Nessuno"/>
          <w:rFonts w:ascii="Garamond" w:hAnsi="Garamond" w:cs="Arial"/>
          <w:b/>
          <w:bCs/>
        </w:rPr>
        <w:lastRenderedPageBreak/>
        <w:t>oppure</w:t>
      </w:r>
    </w:p>
    <w:p w14:paraId="0C288196" w14:textId="484D2E31" w:rsidR="000523C9" w:rsidRPr="003555B4" w:rsidRDefault="009E3D81" w:rsidP="003555B4">
      <w:pPr>
        <w:spacing w:line="320" w:lineRule="atLeast"/>
        <w:ind w:left="284"/>
        <w:jc w:val="both"/>
        <w:rPr>
          <w:rStyle w:val="Nessuno"/>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rPr>
        <w:t xml:space="preserve">di aver ricevuto la comunicazione di cui all’art. 24 comma 2 </w:t>
      </w:r>
      <w:r w:rsidR="000523C9" w:rsidRPr="007D1030">
        <w:rPr>
          <w:rStyle w:val="Hyperlink4"/>
          <w:rFonts w:ascii="Garamond" w:hAnsi="Garamond" w:cs="Arial"/>
          <w:sz w:val="24"/>
          <w:szCs w:val="24"/>
        </w:rPr>
        <w:t xml:space="preserve">del </w:t>
      </w:r>
      <w:proofErr w:type="spellStart"/>
      <w:r w:rsidR="000523C9" w:rsidRPr="007D1030">
        <w:rPr>
          <w:rStyle w:val="Hyperlink4"/>
          <w:rFonts w:ascii="Garamond" w:hAnsi="Garamond" w:cs="Arial"/>
          <w:sz w:val="24"/>
          <w:szCs w:val="24"/>
        </w:rPr>
        <w:t>D.Lgs.</w:t>
      </w:r>
      <w:proofErr w:type="spellEnd"/>
      <w:r w:rsidR="000523C9" w:rsidRPr="007D1030">
        <w:rPr>
          <w:rStyle w:val="Hyperlink4"/>
          <w:rFonts w:ascii="Garamond" w:hAnsi="Garamond" w:cs="Arial"/>
          <w:sz w:val="24"/>
          <w:szCs w:val="24"/>
        </w:rPr>
        <w:t xml:space="preserve"> n. 209/05 e </w:t>
      </w:r>
      <w:proofErr w:type="spellStart"/>
      <w:r w:rsidR="000523C9" w:rsidRPr="007D1030">
        <w:rPr>
          <w:rStyle w:val="Hyperlink4"/>
          <w:rFonts w:ascii="Garamond" w:hAnsi="Garamond" w:cs="Arial"/>
          <w:sz w:val="24"/>
          <w:szCs w:val="24"/>
        </w:rPr>
        <w:t>s.m.i.</w:t>
      </w:r>
      <w:proofErr w:type="spellEnd"/>
      <w:r w:rsidR="000523C9" w:rsidRPr="007D1030">
        <w:rPr>
          <w:rStyle w:val="Hyperlink4"/>
          <w:rFonts w:ascii="Garamond" w:hAnsi="Garamond" w:cs="Arial"/>
          <w:sz w:val="24"/>
          <w:szCs w:val="24"/>
        </w:rPr>
        <w:t>, che permette di operare in regime di libertà di prestazione sul territorio della Repubblica Italiana</w:t>
      </w:r>
      <w:r w:rsidR="000523C9" w:rsidRPr="007D1030">
        <w:rPr>
          <w:rStyle w:val="Nessuno"/>
          <w:rFonts w:ascii="Garamond" w:hAnsi="Garamond" w:cs="Arial"/>
        </w:rPr>
        <w:t xml:space="preserve"> </w:t>
      </w:r>
      <w:r w:rsidR="000523C9" w:rsidRPr="007D1030">
        <w:rPr>
          <w:rStyle w:val="Hyperlink4"/>
          <w:rFonts w:ascii="Garamond" w:hAnsi="Garamond" w:cs="Arial"/>
          <w:sz w:val="24"/>
          <w:szCs w:val="24"/>
        </w:rPr>
        <w:t xml:space="preserve">nei rami assicurativi </w:t>
      </w:r>
      <w:r w:rsidR="000523C9" w:rsidRPr="007D1030">
        <w:rPr>
          <w:rStyle w:val="NessunoA"/>
          <w:rFonts w:ascii="Garamond" w:hAnsi="Garamond" w:cs="Arial"/>
        </w:rPr>
        <w:t>relativi al lotto/i cui intende partecipare</w:t>
      </w:r>
      <w:r w:rsidR="000523C9" w:rsidRPr="007D1030">
        <w:rPr>
          <w:rStyle w:val="Nessuno"/>
          <w:rFonts w:ascii="Garamond" w:hAnsi="Garamond" w:cs="Arial"/>
          <w:b/>
          <w:bCs/>
        </w:rPr>
        <w:t xml:space="preserve">; </w:t>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Hyperlink4"/>
          <w:rFonts w:ascii="Garamond" w:hAnsi="Garamond" w:cs="Arial"/>
          <w:sz w:val="24"/>
          <w:szCs w:val="24"/>
        </w:rPr>
        <w:t xml:space="preserve"> </w:t>
      </w:r>
    </w:p>
    <w:p w14:paraId="64499FE4" w14:textId="53F1F9D9" w:rsidR="000523C9" w:rsidRPr="003555B4" w:rsidRDefault="000523C9" w:rsidP="00A341B1">
      <w:pPr>
        <w:pStyle w:val="sche3"/>
        <w:rPr>
          <w:rStyle w:val="Nessuno"/>
          <w:rFonts w:ascii="Garamond" w:hAnsi="Garamond" w:cs="Arial"/>
          <w:b/>
          <w:bCs/>
          <w:i/>
          <w:iCs/>
          <w:sz w:val="24"/>
          <w:szCs w:val="24"/>
          <w:lang w:val="it-IT"/>
        </w:rPr>
      </w:pPr>
      <w:r w:rsidRPr="007D1030">
        <w:rPr>
          <w:rStyle w:val="Nessuno"/>
          <w:rFonts w:ascii="Garamond" w:hAnsi="Garamond" w:cs="Arial"/>
          <w:b/>
          <w:bCs/>
          <w:i/>
          <w:iCs/>
          <w:sz w:val="24"/>
          <w:szCs w:val="24"/>
          <w:lang w:val="it-IT"/>
        </w:rPr>
        <w:t xml:space="preserve">(Barrare con una X </w:t>
      </w:r>
      <w:r w:rsidR="00DC26F4" w:rsidRPr="007D1030">
        <w:rPr>
          <w:rStyle w:val="Nessuno"/>
          <w:rFonts w:ascii="Garamond" w:hAnsi="Garamond" w:cs="Arial"/>
          <w:b/>
          <w:bCs/>
          <w:i/>
          <w:iCs/>
          <w:sz w:val="24"/>
          <w:szCs w:val="24"/>
          <w:lang w:val="it-IT"/>
        </w:rPr>
        <w:t>l’ipotesi che</w:t>
      </w:r>
      <w:r w:rsidRPr="007D1030">
        <w:rPr>
          <w:rStyle w:val="Nessuno"/>
          <w:rFonts w:ascii="Garamond" w:hAnsi="Garamond" w:cs="Arial"/>
          <w:b/>
          <w:bCs/>
          <w:i/>
          <w:iCs/>
          <w:sz w:val="24"/>
          <w:szCs w:val="24"/>
          <w:lang w:val="it-IT"/>
        </w:rPr>
        <w:t xml:space="preserve"> si intende dichiarare e/o riportare l’opzione che interessa)</w:t>
      </w:r>
    </w:p>
    <w:p w14:paraId="7787CE55" w14:textId="77777777" w:rsidR="000523C9" w:rsidRPr="007D1030" w:rsidRDefault="000523C9" w:rsidP="00A341B1">
      <w:pPr>
        <w:jc w:val="both"/>
        <w:rPr>
          <w:rStyle w:val="Nessuno"/>
          <w:rFonts w:ascii="Garamond" w:hAnsi="Garamond" w:cs="Arial"/>
        </w:rPr>
      </w:pPr>
    </w:p>
    <w:p w14:paraId="30039149" w14:textId="14E986D5" w:rsidR="000523C9" w:rsidRPr="007D1030" w:rsidRDefault="000523C9" w:rsidP="003555B4">
      <w:pPr>
        <w:pStyle w:val="Paragrafoelenco"/>
        <w:numPr>
          <w:ilvl w:val="0"/>
          <w:numId w:val="19"/>
        </w:numPr>
        <w:spacing w:line="320" w:lineRule="atLeast"/>
        <w:ind w:left="284" w:hanging="284"/>
        <w:jc w:val="both"/>
        <w:rPr>
          <w:rFonts w:ascii="Garamond" w:hAnsi="Garamond" w:cs="Arial"/>
        </w:rPr>
      </w:pPr>
      <w:r w:rsidRPr="007D1030">
        <w:rPr>
          <w:rStyle w:val="Nessuno"/>
          <w:rFonts w:ascii="Garamond" w:hAnsi="Garamond" w:cs="Arial"/>
        </w:rPr>
        <w:t>che l’Impresa è iscritta nel Registro delle Imprese istituito presso la CAMERA DI COMMERCIO INDUSTRIA ARTIGIANATO E AGRICOLTURA di……………………ed attesta i seguenti dati: denominazione…………………………………………………………………………………</w:t>
      </w:r>
    </w:p>
    <w:p w14:paraId="13E9617C" w14:textId="7AD0931E" w:rsidR="000523C9" w:rsidRPr="007D1030" w:rsidRDefault="000523C9" w:rsidP="003555B4">
      <w:pPr>
        <w:spacing w:line="320" w:lineRule="atLeast"/>
        <w:ind w:left="284"/>
        <w:jc w:val="both"/>
        <w:rPr>
          <w:rStyle w:val="Nessuno"/>
          <w:rFonts w:ascii="Garamond" w:hAnsi="Garamond" w:cs="Arial"/>
        </w:rPr>
      </w:pPr>
      <w:r w:rsidRPr="007D1030">
        <w:rPr>
          <w:rStyle w:val="Nessuno"/>
          <w:rFonts w:ascii="Garamond" w:hAnsi="Garamond" w:cs="Arial"/>
        </w:rPr>
        <w:t xml:space="preserve">numero di iscrizione………………………………….data di iscrizione …………………… </w:t>
      </w:r>
    </w:p>
    <w:p w14:paraId="7B4D7BDB" w14:textId="77777777"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codice fiscale………………………………………….P.IVA:………………………………</w:t>
      </w:r>
    </w:p>
    <w:p w14:paraId="66956808" w14:textId="77777777"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forma giuridica attuale ………………………………………………………</w:t>
      </w:r>
    </w:p>
    <w:p w14:paraId="0CC4F545" w14:textId="26626959"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durata della Società/data termine: ………………………………………………………………</w:t>
      </w:r>
    </w:p>
    <w:p w14:paraId="7B01FCEE" w14:textId="45791F49" w:rsidR="000523C9" w:rsidRPr="007D1030" w:rsidRDefault="000523C9" w:rsidP="003555B4">
      <w:pPr>
        <w:tabs>
          <w:tab w:val="left" w:pos="284"/>
        </w:tabs>
        <w:spacing w:line="320" w:lineRule="atLeast"/>
        <w:ind w:left="284"/>
        <w:jc w:val="both"/>
        <w:rPr>
          <w:rStyle w:val="Nessuno"/>
          <w:rFonts w:ascii="Garamond" w:hAnsi="Garamond" w:cs="Arial"/>
        </w:rPr>
      </w:pPr>
      <w:r w:rsidRPr="007D1030">
        <w:rPr>
          <w:rStyle w:val="Nessuno"/>
          <w:rFonts w:ascii="Garamond" w:hAnsi="Garamond" w:cs="Arial"/>
        </w:rPr>
        <w:t>oggetto dell’attività: ……………………………………………………………………………</w:t>
      </w:r>
    </w:p>
    <w:p w14:paraId="16511E64" w14:textId="7A15280C" w:rsidR="000523C9" w:rsidRPr="007D1030" w:rsidRDefault="000523C9" w:rsidP="003555B4">
      <w:pPr>
        <w:spacing w:line="320" w:lineRule="atLeast"/>
        <w:ind w:left="360"/>
        <w:jc w:val="both"/>
        <w:rPr>
          <w:rStyle w:val="Nessuno"/>
          <w:rFonts w:ascii="Garamond" w:hAnsi="Garamond" w:cs="Arial"/>
        </w:rPr>
      </w:pPr>
      <w:r w:rsidRPr="007D1030">
        <w:rPr>
          <w:rStyle w:val="Nessuno"/>
          <w:rFonts w:ascii="Garamond" w:hAnsi="Garamond" w:cs="Arial"/>
        </w:rPr>
        <w:t>………………………………………………………………………………………………………………………………………………………………………………………………………………………………………………………………………….................................................................</w:t>
      </w:r>
    </w:p>
    <w:p w14:paraId="41079368" w14:textId="77777777" w:rsidR="000523C9" w:rsidRPr="007D1030" w:rsidRDefault="000523C9" w:rsidP="00A341B1">
      <w:pPr>
        <w:ind w:left="360"/>
        <w:jc w:val="both"/>
        <w:rPr>
          <w:rStyle w:val="Nessuno"/>
          <w:rFonts w:ascii="Garamond" w:hAnsi="Garamond" w:cs="Arial"/>
        </w:rPr>
      </w:pPr>
    </w:p>
    <w:p w14:paraId="5AAED5A5" w14:textId="2C3785AA" w:rsidR="000523C9" w:rsidRPr="004C3D2A" w:rsidRDefault="000523C9" w:rsidP="004C3D2A">
      <w:pPr>
        <w:pStyle w:val="Paragrafoelenco"/>
        <w:numPr>
          <w:ilvl w:val="0"/>
          <w:numId w:val="19"/>
        </w:numPr>
        <w:ind w:left="426" w:hanging="426"/>
        <w:jc w:val="both"/>
        <w:rPr>
          <w:rStyle w:val="Hyperlink4"/>
          <w:rFonts w:ascii="Garamond" w:hAnsi="Garamond" w:cs="Arial"/>
          <w:sz w:val="24"/>
          <w:szCs w:val="24"/>
        </w:rPr>
      </w:pPr>
      <w:r w:rsidRPr="004C3D2A">
        <w:rPr>
          <w:rStyle w:val="Hyperlink4"/>
          <w:rFonts w:ascii="Garamond" w:hAnsi="Garamond" w:cs="Arial"/>
          <w:sz w:val="24"/>
          <w:szCs w:val="24"/>
        </w:rPr>
        <w:t>che l’amministrazione è affidata ad un (</w:t>
      </w:r>
      <w:r w:rsidRPr="004C3D2A">
        <w:rPr>
          <w:rStyle w:val="Nessuno"/>
          <w:rFonts w:ascii="Garamond" w:hAnsi="Garamond" w:cs="Arial"/>
          <w:b/>
          <w:bCs/>
          <w:i/>
          <w:iCs/>
        </w:rPr>
        <w:t>compilare e barrare solo il campo di pertinenza</w:t>
      </w:r>
      <w:r w:rsidRPr="004C3D2A">
        <w:rPr>
          <w:rStyle w:val="Hyperlink4"/>
          <w:rFonts w:ascii="Garamond" w:hAnsi="Garamond" w:cs="Arial"/>
          <w:sz w:val="24"/>
          <w:szCs w:val="24"/>
        </w:rPr>
        <w:t xml:space="preserve">): </w:t>
      </w:r>
    </w:p>
    <w:p w14:paraId="0047051E" w14:textId="77777777" w:rsidR="000523C9" w:rsidRPr="007D1030" w:rsidRDefault="000523C9" w:rsidP="00A341B1">
      <w:pPr>
        <w:jc w:val="both"/>
        <w:rPr>
          <w:rStyle w:val="NessunoA"/>
          <w:rFonts w:ascii="Garamond" w:hAnsi="Garamond" w:cs="Arial"/>
        </w:rPr>
      </w:pPr>
    </w:p>
    <w:p w14:paraId="3F9C1223" w14:textId="77777777" w:rsidR="000523C9" w:rsidRPr="007D1030" w:rsidRDefault="000523C9" w:rsidP="00A341B1">
      <w:pPr>
        <w:ind w:left="491"/>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Amministratore Unico, nella persona di: nome __________cognome______, nato a _______, il __________, C.F. ____________________, residente in _______________, nominato il _______ fino al ________, con i seguenti poteri associati alla carica: __________________________________________;</w:t>
      </w:r>
    </w:p>
    <w:p w14:paraId="61709212" w14:textId="77777777" w:rsidR="000523C9" w:rsidRPr="007D1030" w:rsidRDefault="000523C9" w:rsidP="00A341B1">
      <w:pPr>
        <w:ind w:left="491"/>
        <w:jc w:val="both"/>
        <w:rPr>
          <w:rStyle w:val="NessunoA"/>
          <w:rFonts w:ascii="Garamond" w:hAnsi="Garamond" w:cs="Arial"/>
        </w:rPr>
      </w:pPr>
    </w:p>
    <w:p w14:paraId="36A09E19" w14:textId="77777777" w:rsidR="000523C9" w:rsidRPr="007D1030" w:rsidRDefault="000523C9" w:rsidP="00A341B1">
      <w:pPr>
        <w:ind w:left="491"/>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Consiglio di Amministrazione composto da n. __ membri e, in particolare, da: (indicare i dati di tutti i Consiglieri) nome __________, cognome _________, nato a ___________, il _______, C.F. _________________, residente in ___________________, carica ______________ (Presidente del Consiglio di Amministrazione, Amministratore Delegato, Consigliere), nominato il _______ fino al ______, con i seguenti poteri associati alla carica: ________________ __________________________;</w:t>
      </w:r>
    </w:p>
    <w:p w14:paraId="4ADDEB97" w14:textId="77777777" w:rsidR="000523C9" w:rsidRPr="007D1030" w:rsidRDefault="000523C9" w:rsidP="00A341B1">
      <w:pPr>
        <w:ind w:left="426"/>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(eventuale in caso di socio unico persona fisica ovvero di socio di maggioranza in caso di società </w:t>
      </w:r>
      <w:r w:rsidRPr="007D1030">
        <w:rPr>
          <w:rStyle w:val="Hyperlink4"/>
          <w:rFonts w:ascii="Garamond" w:hAnsi="Garamond" w:cs="Arial"/>
          <w:sz w:val="24"/>
          <w:szCs w:val="24"/>
        </w:rPr>
        <w:tab/>
      </w:r>
      <w:r w:rsidRPr="007D1030">
        <w:rPr>
          <w:rStyle w:val="Hyperlink4"/>
          <w:rFonts w:ascii="Garamond" w:hAnsi="Garamond" w:cs="Arial"/>
          <w:sz w:val="24"/>
          <w:szCs w:val="24"/>
        </w:rPr>
        <w:tab/>
        <w:t>con meno di quattro soci persone fisiche) che il socio unico è: nome ________, cognome ____________, nato a _______, il _________, C.F. _______________, residente in __________, via ________________;</w:t>
      </w:r>
    </w:p>
    <w:p w14:paraId="3EA3D6C6" w14:textId="77777777" w:rsidR="000523C9" w:rsidRPr="007D1030" w:rsidRDefault="000523C9" w:rsidP="00A341B1">
      <w:pPr>
        <w:ind w:left="426"/>
        <w:jc w:val="both"/>
        <w:rPr>
          <w:rStyle w:val="NessunoA"/>
          <w:rFonts w:ascii="Garamond" w:hAnsi="Garamond" w:cs="Arial"/>
        </w:rPr>
      </w:pPr>
    </w:p>
    <w:p w14:paraId="2E733862" w14:textId="630176E3" w:rsidR="000523C9" w:rsidRPr="007D1030" w:rsidRDefault="000523C9" w:rsidP="004C3D2A">
      <w:pPr>
        <w:ind w:left="426" w:hanging="426"/>
        <w:jc w:val="both"/>
        <w:rPr>
          <w:rFonts w:ascii="Garamond" w:hAnsi="Garamond" w:cs="Arial"/>
        </w:rPr>
      </w:pPr>
      <w:r w:rsidRPr="007D1030">
        <w:rPr>
          <w:rStyle w:val="Nessuno"/>
          <w:rFonts w:ascii="Garamond" w:hAnsi="Garamond" w:cs="Arial"/>
          <w:b/>
          <w:bCs/>
        </w:rPr>
        <w:t>C.1)</w:t>
      </w:r>
      <w:r w:rsidRPr="007D1030">
        <w:rPr>
          <w:rStyle w:val="Nessuno"/>
          <w:rFonts w:ascii="Garamond" w:hAnsi="Garamond" w:cs="Arial"/>
        </w:rPr>
        <w:t xml:space="preserve"> che </w:t>
      </w:r>
      <w:r w:rsidR="00E10CA6" w:rsidRPr="007D1030">
        <w:rPr>
          <w:rStyle w:val="Nessuno"/>
          <w:rFonts w:ascii="Garamond" w:hAnsi="Garamond" w:cs="Arial"/>
        </w:rPr>
        <w:t>i dati</w:t>
      </w:r>
      <w:r w:rsidR="00607C2C" w:rsidRPr="007D1030">
        <w:rPr>
          <w:rStyle w:val="Nessuno"/>
          <w:rFonts w:ascii="Garamond" w:hAnsi="Garamond" w:cs="Arial"/>
        </w:rPr>
        <w:t xml:space="preserve"> </w:t>
      </w:r>
      <w:r w:rsidR="006B7E77" w:rsidRPr="007D1030">
        <w:rPr>
          <w:rStyle w:val="Nessuno"/>
          <w:rFonts w:ascii="Garamond" w:hAnsi="Garamond" w:cs="Arial"/>
        </w:rPr>
        <w:t>identificativi dei</w:t>
      </w:r>
      <w:r w:rsidR="00F52815" w:rsidRPr="007D1030">
        <w:rPr>
          <w:rStyle w:val="Nessuno"/>
          <w:rFonts w:ascii="Garamond" w:hAnsi="Garamond" w:cs="Arial"/>
        </w:rPr>
        <w:t xml:space="preserve"> </w:t>
      </w:r>
      <w:r w:rsidRPr="004C3D2A">
        <w:rPr>
          <w:rStyle w:val="Nessuno"/>
          <w:rFonts w:ascii="Garamond" w:hAnsi="Garamond" w:cs="Arial"/>
          <w:b/>
          <w:bCs/>
        </w:rPr>
        <w:t>soggetti</w:t>
      </w:r>
      <w:r w:rsidRPr="007D1030">
        <w:rPr>
          <w:rStyle w:val="Nessuno"/>
          <w:rFonts w:ascii="Garamond" w:hAnsi="Garamond" w:cs="Arial"/>
        </w:rPr>
        <w:t xml:space="preserve"> </w:t>
      </w:r>
      <w:r w:rsidR="009E0CE7" w:rsidRPr="007D1030">
        <w:rPr>
          <w:rStyle w:val="Nessuno"/>
          <w:rFonts w:ascii="Garamond" w:hAnsi="Garamond" w:cs="Arial"/>
          <w:b/>
          <w:bCs/>
        </w:rPr>
        <w:t>indicati ai commi 3 e 4 del</w:t>
      </w:r>
      <w:r w:rsidR="004C3D2A">
        <w:rPr>
          <w:rStyle w:val="Nessuno"/>
          <w:rFonts w:ascii="Garamond" w:hAnsi="Garamond" w:cs="Arial"/>
          <w:b/>
          <w:bCs/>
        </w:rPr>
        <w:t>l’art. 94</w:t>
      </w:r>
      <w:r w:rsidR="009E0CE7" w:rsidRPr="007D1030">
        <w:rPr>
          <w:rStyle w:val="Nessuno"/>
          <w:rFonts w:ascii="Garamond" w:hAnsi="Garamond" w:cs="Arial"/>
          <w:b/>
          <w:bCs/>
        </w:rPr>
        <w:t xml:space="preserve"> D.</w:t>
      </w:r>
      <w:r w:rsidR="004C3D2A">
        <w:rPr>
          <w:rStyle w:val="Nessuno"/>
          <w:rFonts w:ascii="Garamond" w:hAnsi="Garamond" w:cs="Arial"/>
          <w:b/>
          <w:bCs/>
        </w:rPr>
        <w:t xml:space="preserve"> l</w:t>
      </w:r>
      <w:r w:rsidR="009E0CE7" w:rsidRPr="007D1030">
        <w:rPr>
          <w:rStyle w:val="Nessuno"/>
          <w:rFonts w:ascii="Garamond" w:hAnsi="Garamond" w:cs="Arial"/>
          <w:b/>
          <w:bCs/>
        </w:rPr>
        <w:t xml:space="preserve">gs. 36/2023 </w:t>
      </w:r>
      <w:r w:rsidRPr="007D1030">
        <w:rPr>
          <w:rStyle w:val="Nessuno"/>
          <w:rFonts w:ascii="Garamond" w:hAnsi="Garamond" w:cs="Arial"/>
        </w:rPr>
        <w:t xml:space="preserve">sono i seguenti </w:t>
      </w:r>
      <w:r w:rsidR="00B83DDE" w:rsidRPr="007D1030">
        <w:rPr>
          <w:rStyle w:val="Rimandonotaapidipagina"/>
          <w:rFonts w:ascii="Garamond" w:hAnsi="Garamond" w:cs="Arial"/>
        </w:rPr>
        <w:footnoteReference w:id="4"/>
      </w:r>
    </w:p>
    <w:p w14:paraId="3CE638FF" w14:textId="77777777" w:rsidR="00345E86" w:rsidRPr="004C3D2A" w:rsidRDefault="00345E86" w:rsidP="004C3D2A">
      <w:pPr>
        <w:jc w:val="both"/>
        <w:rPr>
          <w:rStyle w:val="Nessuno"/>
          <w:rFonts w:ascii="Garamond" w:hAnsi="Garamond" w:cs="Arial"/>
          <w:i/>
          <w:iCs/>
        </w:rPr>
      </w:pPr>
    </w:p>
    <w:p w14:paraId="5689542B" w14:textId="6CB751E2"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cognome/nome……………………………………………………………………………………</w:t>
      </w:r>
    </w:p>
    <w:p w14:paraId="6D6ED7A0" w14:textId="0E3B7E47"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nato a ………………………………………………….il</w:t>
      </w:r>
      <w:r w:rsidR="004C3D2A">
        <w:rPr>
          <w:rStyle w:val="Nessuno"/>
          <w:rFonts w:ascii="Garamond" w:hAnsi="Garamond" w:cs="Arial"/>
        </w:rPr>
        <w:t xml:space="preserve"> </w:t>
      </w:r>
      <w:r w:rsidRPr="007D1030">
        <w:rPr>
          <w:rStyle w:val="Nessuno"/>
          <w:rFonts w:ascii="Garamond" w:hAnsi="Garamond" w:cs="Arial"/>
        </w:rPr>
        <w:t>…………………………………………</w:t>
      </w:r>
    </w:p>
    <w:p w14:paraId="50530571" w14:textId="77777777"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 xml:space="preserve">Codice Fiscale ……………………………………………………………………………………, </w:t>
      </w:r>
    </w:p>
    <w:p w14:paraId="1C04A4AF" w14:textId="7E006168"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residente in ……………………………………………………………</w:t>
      </w:r>
      <w:r w:rsidR="004C3D2A">
        <w:rPr>
          <w:rStyle w:val="Nessuno"/>
          <w:rFonts w:ascii="Garamond" w:hAnsi="Garamond" w:cs="Arial"/>
        </w:rPr>
        <w:t>................................................</w:t>
      </w:r>
    </w:p>
    <w:p w14:paraId="792E7EE0" w14:textId="4EE8B95F"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carica</w:t>
      </w:r>
      <w:r w:rsidR="004C3D2A">
        <w:rPr>
          <w:rStyle w:val="Nessuno"/>
          <w:rFonts w:ascii="Garamond" w:hAnsi="Garamond" w:cs="Arial"/>
          <w:i/>
          <w:iCs/>
        </w:rPr>
        <w:t xml:space="preserve"> ...................................................................................................................................................................</w:t>
      </w:r>
    </w:p>
    <w:p w14:paraId="07C64526" w14:textId="056442CF"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nominato il ……………………………………………………………………………………..</w:t>
      </w:r>
      <w:r w:rsidR="004C3D2A">
        <w:rPr>
          <w:rStyle w:val="Nessuno"/>
          <w:rFonts w:ascii="Garamond" w:hAnsi="Garamond" w:cs="Arial"/>
        </w:rPr>
        <w:t>..</w:t>
      </w:r>
    </w:p>
    <w:p w14:paraId="5C577A53" w14:textId="32B2DA62"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fino al ……………………………………………</w:t>
      </w:r>
      <w:r w:rsidR="004C3D2A">
        <w:rPr>
          <w:rStyle w:val="Nessuno"/>
          <w:rFonts w:ascii="Garamond" w:hAnsi="Garamond" w:cs="Arial"/>
        </w:rPr>
        <w:t>..................................................................................</w:t>
      </w:r>
      <w:r w:rsidRPr="007D1030">
        <w:rPr>
          <w:rStyle w:val="Nessuno"/>
          <w:rFonts w:ascii="Garamond" w:hAnsi="Garamond" w:cs="Arial"/>
        </w:rPr>
        <w:t xml:space="preserve"> </w:t>
      </w:r>
    </w:p>
    <w:p w14:paraId="5365E980" w14:textId="77777777" w:rsidR="000523C9" w:rsidRPr="007D1030" w:rsidRDefault="000523C9" w:rsidP="000523C9">
      <w:pPr>
        <w:rPr>
          <w:rStyle w:val="Nessuno"/>
          <w:rFonts w:ascii="Garamond" w:hAnsi="Garamond" w:cs="Arial"/>
          <w:i/>
          <w:iCs/>
        </w:rPr>
      </w:pPr>
    </w:p>
    <w:p w14:paraId="07BBB5F6" w14:textId="4D7CFADE" w:rsidR="000523C9" w:rsidRPr="007D1030" w:rsidRDefault="000523C9" w:rsidP="00B468DA">
      <w:pPr>
        <w:ind w:left="360"/>
        <w:jc w:val="both"/>
        <w:rPr>
          <w:rStyle w:val="Nessuno"/>
          <w:rFonts w:ascii="Garamond" w:hAnsi="Garamond" w:cs="Arial"/>
          <w:i/>
          <w:iCs/>
        </w:rPr>
      </w:pPr>
      <w:r w:rsidRPr="007D1030">
        <w:rPr>
          <w:rStyle w:val="Nessuno"/>
          <w:rFonts w:ascii="Garamond" w:hAnsi="Garamond" w:cs="Arial"/>
          <w:i/>
          <w:iCs/>
        </w:rPr>
        <w:t>(</w:t>
      </w:r>
      <w:r w:rsidRPr="007D1030">
        <w:rPr>
          <w:rStyle w:val="Nessuno"/>
          <w:rFonts w:ascii="Garamond" w:hAnsi="Garamond" w:cs="Arial"/>
          <w:b/>
          <w:bCs/>
          <w:i/>
          <w:iCs/>
        </w:rPr>
        <w:t xml:space="preserve">se occorre, allegare elenchi supplementari, essi devono essere firmati  dal Legale </w:t>
      </w:r>
      <w:r w:rsidR="00B468DA" w:rsidRPr="007D1030">
        <w:rPr>
          <w:rStyle w:val="Nessuno"/>
          <w:rFonts w:ascii="Garamond" w:hAnsi="Garamond" w:cs="Arial"/>
          <w:b/>
          <w:bCs/>
          <w:i/>
          <w:iCs/>
        </w:rPr>
        <w:t>r</w:t>
      </w:r>
      <w:r w:rsidRPr="007D1030">
        <w:rPr>
          <w:rStyle w:val="Nessuno"/>
          <w:rFonts w:ascii="Garamond" w:hAnsi="Garamond" w:cs="Arial"/>
          <w:b/>
          <w:bCs/>
          <w:i/>
          <w:iCs/>
        </w:rPr>
        <w:t>appresentante o da procuratore speciale dell’Impresa offerente</w:t>
      </w:r>
      <w:r w:rsidRPr="007D1030">
        <w:rPr>
          <w:rStyle w:val="Nessuno"/>
          <w:rFonts w:ascii="Garamond" w:hAnsi="Garamond" w:cs="Arial"/>
          <w:i/>
          <w:iCs/>
        </w:rPr>
        <w:t>)</w:t>
      </w:r>
    </w:p>
    <w:p w14:paraId="4F03F9DD" w14:textId="77777777" w:rsidR="000523C9" w:rsidRPr="007D1030" w:rsidRDefault="000523C9" w:rsidP="00FB0662">
      <w:pPr>
        <w:rPr>
          <w:rStyle w:val="Nessuno"/>
          <w:rFonts w:ascii="Garamond" w:hAnsi="Garamond" w:cs="Arial"/>
          <w:i/>
          <w:iCs/>
        </w:rPr>
      </w:pPr>
    </w:p>
    <w:p w14:paraId="738E205F" w14:textId="54A60DDE" w:rsidR="00FF488F" w:rsidRPr="004C3D2A" w:rsidRDefault="00FF488F" w:rsidP="004C3D2A">
      <w:pPr>
        <w:numPr>
          <w:ilvl w:val="0"/>
          <w:numId w:val="14"/>
        </w:numPr>
        <w:ind w:left="426" w:hanging="426"/>
        <w:jc w:val="both"/>
        <w:rPr>
          <w:rFonts w:ascii="Garamond" w:hAnsi="Garamond" w:cs="Arial"/>
        </w:rPr>
      </w:pPr>
      <w:r w:rsidRPr="007D1030">
        <w:rPr>
          <w:rFonts w:ascii="Garamond" w:hAnsi="Garamond" w:cs="Arial"/>
          <w:color w:val="auto"/>
          <w14:textOutline w14:w="0" w14:cap="rnd" w14:cmpd="sng" w14:algn="ctr">
            <w14:noFill/>
            <w14:prstDash w14:val="solid"/>
            <w14:bevel/>
          </w14:textOutline>
        </w:rPr>
        <w:t>che il CCNL applicato con l’indicazione del relativo codice alfanumerico unico di cui all’art</w:t>
      </w:r>
      <w:r w:rsidR="004C3D2A">
        <w:rPr>
          <w:rFonts w:ascii="Garamond" w:hAnsi="Garamond" w:cs="Arial"/>
          <w:color w:val="auto"/>
          <w14:textOutline w14:w="0" w14:cap="rnd" w14:cmpd="sng" w14:algn="ctr">
            <w14:noFill/>
            <w14:prstDash w14:val="solid"/>
            <w14:bevel/>
          </w14:textOutline>
        </w:rPr>
        <w:t>.</w:t>
      </w:r>
      <w:r w:rsidRPr="007D1030">
        <w:rPr>
          <w:rFonts w:ascii="Garamond" w:hAnsi="Garamond" w:cs="Arial"/>
          <w:color w:val="auto"/>
          <w14:textOutline w14:w="0" w14:cap="rnd" w14:cmpd="sng" w14:algn="ctr">
            <w14:noFill/>
            <w14:prstDash w14:val="solid"/>
            <w14:bevel/>
          </w14:textOutline>
        </w:rPr>
        <w:t xml:space="preserve"> 16 quater del </w:t>
      </w:r>
      <w:r w:rsidR="004C3D2A">
        <w:rPr>
          <w:rFonts w:ascii="Garamond" w:hAnsi="Garamond" w:cs="Arial"/>
          <w:color w:val="auto"/>
          <w14:textOutline w14:w="0" w14:cap="rnd" w14:cmpd="sng" w14:algn="ctr">
            <w14:noFill/>
            <w14:prstDash w14:val="solid"/>
            <w14:bevel/>
          </w14:textOutline>
        </w:rPr>
        <w:t>DL</w:t>
      </w:r>
      <w:r w:rsidRPr="007D1030">
        <w:rPr>
          <w:rFonts w:ascii="Garamond" w:hAnsi="Garamond" w:cs="Arial"/>
          <w:color w:val="auto"/>
          <w14:textOutline w14:w="0" w14:cap="rnd" w14:cmpd="sng" w14:algn="ctr">
            <w14:noFill/>
            <w14:prstDash w14:val="solid"/>
            <w14:bevel/>
          </w14:textOutline>
        </w:rPr>
        <w:t xml:space="preserve"> n. 76/20</w:t>
      </w:r>
      <w:r w:rsidR="00F960C2" w:rsidRPr="007D1030">
        <w:rPr>
          <w:rFonts w:ascii="Garamond" w:hAnsi="Garamond" w:cs="Arial"/>
          <w:color w:val="auto"/>
          <w14:textOutline w14:w="0" w14:cap="rnd" w14:cmpd="sng" w14:algn="ctr">
            <w14:noFill/>
            <w14:prstDash w14:val="solid"/>
            <w14:bevel/>
          </w14:textOutline>
        </w:rPr>
        <w:t xml:space="preserve"> è il seguente: _______________________________________</w:t>
      </w:r>
      <w:r w:rsidR="004C3D2A">
        <w:rPr>
          <w:rFonts w:ascii="Garamond" w:hAnsi="Garamond" w:cs="Arial"/>
          <w:color w:val="auto"/>
          <w14:textOutline w14:w="0" w14:cap="rnd" w14:cmpd="sng" w14:algn="ctr">
            <w14:noFill/>
            <w14:prstDash w14:val="solid"/>
            <w14:bevel/>
          </w14:textOutline>
        </w:rPr>
        <w:t>____________</w:t>
      </w:r>
    </w:p>
    <w:p w14:paraId="2A6877F7" w14:textId="77777777" w:rsidR="004C3D2A" w:rsidRPr="007D1030" w:rsidRDefault="004C3D2A" w:rsidP="004C3D2A">
      <w:pPr>
        <w:ind w:left="426"/>
        <w:jc w:val="both"/>
        <w:rPr>
          <w:rStyle w:val="Nessuno"/>
          <w:rFonts w:ascii="Garamond" w:hAnsi="Garamond" w:cs="Arial"/>
        </w:rPr>
      </w:pPr>
    </w:p>
    <w:p w14:paraId="66957BCF" w14:textId="2BBD2132" w:rsidR="000523C9" w:rsidRPr="007D1030" w:rsidRDefault="00CF0255" w:rsidP="00D3059B">
      <w:pPr>
        <w:numPr>
          <w:ilvl w:val="0"/>
          <w:numId w:val="14"/>
        </w:numPr>
        <w:ind w:left="284" w:hanging="284"/>
        <w:jc w:val="both"/>
        <w:rPr>
          <w:rStyle w:val="Nessuno"/>
          <w:rFonts w:ascii="Garamond" w:hAnsi="Garamond" w:cs="Arial"/>
        </w:rPr>
      </w:pPr>
      <w:r w:rsidRPr="007D1030">
        <w:rPr>
          <w:rFonts w:ascii="Garamond" w:hAnsi="Garamond" w:cs="Arial"/>
        </w:rPr>
        <w:t xml:space="preserve">che il/La sottoscritto/a e </w:t>
      </w:r>
      <w:r w:rsidRPr="007D1030">
        <w:rPr>
          <w:rFonts w:ascii="Garamond" w:hAnsi="Garamond" w:cs="Arial"/>
          <w:u w:val="single"/>
        </w:rPr>
        <w:t xml:space="preserve">per quanto a propria conoscenza i soggetti di cui al precedente </w:t>
      </w:r>
      <w:r w:rsidRPr="007D1030">
        <w:rPr>
          <w:rFonts w:ascii="Garamond" w:hAnsi="Garamond" w:cs="Arial"/>
          <w:b/>
          <w:bCs/>
          <w:u w:val="single"/>
        </w:rPr>
        <w:t>punto C.1)</w:t>
      </w:r>
      <w:r w:rsidRPr="007D1030">
        <w:rPr>
          <w:rFonts w:ascii="Garamond" w:hAnsi="Garamond" w:cs="Arial"/>
          <w:u w:val="single"/>
        </w:rPr>
        <w:t xml:space="preserve"> </w:t>
      </w:r>
      <w:r w:rsidRPr="007D1030">
        <w:rPr>
          <w:rFonts w:ascii="Garamond" w:hAnsi="Garamond" w:cs="Arial"/>
        </w:rPr>
        <w:t xml:space="preserve"> </w:t>
      </w:r>
      <w:r w:rsidR="00D3059B">
        <w:rPr>
          <w:rStyle w:val="Nessuno"/>
          <w:rFonts w:ascii="Garamond" w:hAnsi="Garamond" w:cs="Arial"/>
          <w:b/>
          <w:bCs/>
        </w:rPr>
        <w:t>NON</w:t>
      </w:r>
      <w:r w:rsidRPr="007D1030">
        <w:rPr>
          <w:rStyle w:val="Nessuno"/>
          <w:rFonts w:ascii="Garamond" w:hAnsi="Garamond" w:cs="Arial"/>
        </w:rPr>
        <w:t xml:space="preserve"> si trovano</w:t>
      </w:r>
      <w:r w:rsidR="000523C9" w:rsidRPr="007D1030">
        <w:rPr>
          <w:rStyle w:val="Nessuno"/>
          <w:rFonts w:ascii="Garamond" w:hAnsi="Garamond" w:cs="Arial"/>
        </w:rPr>
        <w:t xml:space="preserve"> </w:t>
      </w:r>
      <w:r w:rsidR="000523C9" w:rsidRPr="007D1030">
        <w:rPr>
          <w:rStyle w:val="Nessuno"/>
          <w:rFonts w:ascii="Garamond" w:hAnsi="Garamond" w:cs="Arial"/>
          <w:u w:val="single"/>
        </w:rPr>
        <w:t xml:space="preserve">in alcuna delle seguenti cause di esclusione di cui all’art. </w:t>
      </w:r>
      <w:r w:rsidR="007B733F" w:rsidRPr="007D1030">
        <w:rPr>
          <w:rStyle w:val="Nessuno"/>
          <w:rFonts w:ascii="Garamond" w:hAnsi="Garamond" w:cs="Arial"/>
          <w:u w:val="single"/>
        </w:rPr>
        <w:t>94 e 95</w:t>
      </w:r>
      <w:r w:rsidR="000523C9" w:rsidRPr="007D1030">
        <w:rPr>
          <w:rStyle w:val="Nessuno"/>
          <w:rFonts w:ascii="Garamond" w:hAnsi="Garamond" w:cs="Arial"/>
          <w:u w:val="single"/>
        </w:rPr>
        <w:t xml:space="preserve"> D.</w:t>
      </w:r>
      <w:r w:rsidR="00D3059B">
        <w:rPr>
          <w:rStyle w:val="Nessuno"/>
          <w:rFonts w:ascii="Garamond" w:hAnsi="Garamond" w:cs="Arial"/>
          <w:u w:val="single"/>
        </w:rPr>
        <w:t>l</w:t>
      </w:r>
      <w:r w:rsidR="000523C9" w:rsidRPr="007D1030">
        <w:rPr>
          <w:rStyle w:val="Nessuno"/>
          <w:rFonts w:ascii="Garamond" w:hAnsi="Garamond" w:cs="Arial"/>
          <w:u w:val="single"/>
        </w:rPr>
        <w:t xml:space="preserve">gs. </w:t>
      </w:r>
      <w:r w:rsidR="00635CAA" w:rsidRPr="007D1030">
        <w:rPr>
          <w:rStyle w:val="Nessuno"/>
          <w:rFonts w:ascii="Garamond" w:hAnsi="Garamond" w:cs="Arial"/>
          <w:u w:val="single"/>
        </w:rPr>
        <w:t>36</w:t>
      </w:r>
      <w:r w:rsidR="000523C9" w:rsidRPr="007D1030">
        <w:rPr>
          <w:rStyle w:val="Nessuno"/>
          <w:rFonts w:ascii="Garamond" w:hAnsi="Garamond" w:cs="Arial"/>
          <w:u w:val="single"/>
        </w:rPr>
        <w:t>/</w:t>
      </w:r>
      <w:r w:rsidR="00635CAA" w:rsidRPr="007D1030">
        <w:rPr>
          <w:rStyle w:val="Nessuno"/>
          <w:rFonts w:ascii="Garamond" w:hAnsi="Garamond" w:cs="Arial"/>
          <w:u w:val="single"/>
        </w:rPr>
        <w:t>2023</w:t>
      </w:r>
      <w:r w:rsidR="000523C9" w:rsidRPr="007D1030">
        <w:rPr>
          <w:rStyle w:val="Nessuno"/>
          <w:rFonts w:ascii="Garamond" w:hAnsi="Garamond" w:cs="Arial"/>
          <w:u w:val="single"/>
        </w:rPr>
        <w:t xml:space="preserve"> e, più precisamente</w:t>
      </w:r>
      <w:r w:rsidR="000523C9" w:rsidRPr="00D3059B">
        <w:rPr>
          <w:rStyle w:val="Nessuno"/>
          <w:rFonts w:ascii="Garamond" w:hAnsi="Garamond" w:cs="Arial"/>
        </w:rPr>
        <w:t>:</w:t>
      </w:r>
    </w:p>
    <w:p w14:paraId="18D41757" w14:textId="413FC746" w:rsidR="00C15F9C" w:rsidRPr="007D1030" w:rsidRDefault="00C15F9C" w:rsidP="00B468DA">
      <w:pPr>
        <w:autoSpaceDE w:val="0"/>
        <w:rPr>
          <w:rFonts w:ascii="Garamond" w:hAnsi="Garamond" w:cs="Arial"/>
        </w:rPr>
      </w:pPr>
    </w:p>
    <w:p w14:paraId="44264F9F" w14:textId="7723081D" w:rsidR="00F94E59" w:rsidRDefault="000F5C9B" w:rsidP="00263573">
      <w:pPr>
        <w:pStyle w:val="Paragrafoelenco"/>
        <w:numPr>
          <w:ilvl w:val="0"/>
          <w:numId w:val="23"/>
        </w:numPr>
        <w:autoSpaceDE w:val="0"/>
        <w:ind w:left="567" w:hanging="283"/>
        <w:jc w:val="both"/>
        <w:rPr>
          <w:rFonts w:ascii="Garamond" w:hAnsi="Garamond" w:cs="Arial"/>
        </w:rPr>
      </w:pPr>
      <w:r w:rsidRPr="007D1030">
        <w:rPr>
          <w:rFonts w:ascii="Garamond" w:hAnsi="Garamond" w:cs="Arial"/>
        </w:rPr>
        <w:t>non sono stati condannati con sentenza definitiva</w:t>
      </w:r>
      <w:r w:rsidR="002C3C27">
        <w:rPr>
          <w:rFonts w:ascii="Garamond" w:hAnsi="Garamond" w:cs="Arial"/>
        </w:rPr>
        <w:t xml:space="preserve"> o</w:t>
      </w:r>
      <w:r w:rsidR="00C22293">
        <w:rPr>
          <w:rFonts w:ascii="Garamond" w:hAnsi="Garamond" w:cs="Arial"/>
        </w:rPr>
        <w:t xml:space="preserve"> </w:t>
      </w:r>
      <w:r w:rsidRPr="007D1030">
        <w:rPr>
          <w:rFonts w:ascii="Garamond" w:hAnsi="Garamond" w:cs="Arial"/>
        </w:rPr>
        <w:t>decreto</w:t>
      </w:r>
      <w:r w:rsidR="00F94E59" w:rsidRPr="007D1030">
        <w:rPr>
          <w:rFonts w:ascii="Garamond" w:hAnsi="Garamond" w:cs="Arial"/>
        </w:rPr>
        <w:t xml:space="preserve"> </w:t>
      </w:r>
      <w:r w:rsidRPr="007D1030">
        <w:rPr>
          <w:rFonts w:ascii="Garamond" w:hAnsi="Garamond" w:cs="Arial"/>
        </w:rPr>
        <w:t>penale di condanna divenuto irrevocabile</w:t>
      </w:r>
      <w:r w:rsidR="00C22293">
        <w:rPr>
          <w:rFonts w:ascii="Garamond" w:hAnsi="Garamond" w:cs="Arial"/>
        </w:rPr>
        <w:t xml:space="preserve"> </w:t>
      </w:r>
      <w:r w:rsidRPr="007D1030">
        <w:rPr>
          <w:rFonts w:ascii="Garamond" w:hAnsi="Garamond" w:cs="Arial"/>
        </w:rPr>
        <w:t>per i reati di cui all'</w:t>
      </w:r>
      <w:r w:rsidRPr="00B332DA">
        <w:rPr>
          <w:rFonts w:ascii="Garamond" w:hAnsi="Garamond" w:cs="Arial"/>
          <w:b/>
          <w:bCs/>
        </w:rPr>
        <w:t>art. 94 comma 1</w:t>
      </w:r>
      <w:r w:rsidR="00711204" w:rsidRPr="00B332DA">
        <w:rPr>
          <w:rFonts w:ascii="Garamond" w:hAnsi="Garamond" w:cs="Arial"/>
          <w:b/>
          <w:bCs/>
        </w:rPr>
        <w:t xml:space="preserve"> </w:t>
      </w:r>
      <w:r w:rsidR="00263573">
        <w:rPr>
          <w:rFonts w:ascii="Garamond" w:hAnsi="Garamond" w:cs="Arial"/>
        </w:rPr>
        <w:t>e</w:t>
      </w:r>
      <w:r w:rsidR="00A85308" w:rsidRPr="007D1030">
        <w:rPr>
          <w:rFonts w:ascii="Garamond" w:hAnsi="Garamond" w:cs="Arial"/>
        </w:rPr>
        <w:t xml:space="preserve"> precisamente:</w:t>
      </w:r>
    </w:p>
    <w:p w14:paraId="165E4D66" w14:textId="4621700B"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di cui agli </w:t>
      </w:r>
      <w:hyperlink r:id="rId11" w:anchor="416" w:history="1">
        <w:r w:rsidRPr="001F239D">
          <w:rPr>
            <w:rFonts w:ascii="Garamond" w:hAnsi="Garamond" w:cs="Arial"/>
          </w:rPr>
          <w:t>articoli 416, 416-bis del codice penale</w:t>
        </w:r>
      </w:hyperlink>
      <w:r w:rsidRPr="001F239D">
        <w:rPr>
          <w:rFonts w:ascii="Garamond" w:hAnsi="Garamond" w:cs="Arial"/>
        </w:rPr>
        <w:t>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Pr="001F239D">
          <w:rPr>
            <w:rFonts w:ascii="Garamond" w:hAnsi="Garamond" w:cs="Arial"/>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1F239D">
        <w:rPr>
          <w:rFonts w:ascii="Garamond" w:hAnsi="Garamond" w:cs="Arial"/>
        </w:rPr>
        <w:t>, dall'articolo </w:t>
      </w:r>
      <w:hyperlink r:id="rId13" w:anchor="1973_0043_291-quater" w:history="1">
        <w:r w:rsidRPr="001F239D">
          <w:rPr>
            <w:rFonts w:ascii="Garamond" w:hAnsi="Garamond" w:cs="Arial"/>
          </w:rPr>
          <w:t>291-quater del testo unico delle disposizioni legislative in materia doganale, di cui al decreto del Presidente della Repubblica 23 gennaio 1973, n. 43</w:t>
        </w:r>
      </w:hyperlink>
      <w:r w:rsidR="00743383">
        <w:rPr>
          <w:rFonts w:ascii="Garamond" w:hAnsi="Garamond" w:cs="Arial"/>
        </w:rPr>
        <w:t xml:space="preserve"> </w:t>
      </w:r>
      <w:r w:rsidRPr="001F239D">
        <w:rPr>
          <w:rFonts w:ascii="Garamond" w:hAnsi="Garamond" w:cs="Arial"/>
        </w:rPr>
        <w:t>e dall'</w:t>
      </w:r>
      <w:hyperlink r:id="rId14" w:anchor="452-quardiecies" w:history="1">
        <w:r w:rsidRPr="001F239D">
          <w:rPr>
            <w:rFonts w:ascii="Garamond" w:hAnsi="Garamond" w:cs="Arial"/>
          </w:rPr>
          <w:t>articolo 452-quaterdieces del codice penal</w:t>
        </w:r>
      </w:hyperlink>
      <w:r w:rsidRPr="001F239D">
        <w:rPr>
          <w:rFonts w:ascii="Garamond" w:hAnsi="Garamond" w:cs="Arial"/>
        </w:rPr>
        <w:t>e, in quanto riconducibili alla partecipazione a un'organizzazione criminale, quale definita all'articolo 2 della decisione quadro 2008/841/GAI del Consiglio dell’Unione europea, del 24 ottobre 2008;</w:t>
      </w:r>
    </w:p>
    <w:p w14:paraId="2A7B6696" w14:textId="6890B780"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di cui agli</w:t>
      </w:r>
      <w:r w:rsidR="00743383">
        <w:rPr>
          <w:rFonts w:ascii="Garamond" w:hAnsi="Garamond" w:cs="Arial"/>
        </w:rPr>
        <w:t xml:space="preserve"> </w:t>
      </w:r>
      <w:hyperlink r:id="rId15" w:anchor="317" w:history="1">
        <w:r w:rsidRPr="001F239D">
          <w:rPr>
            <w:rFonts w:ascii="Garamond" w:hAnsi="Garamond" w:cs="Arial"/>
          </w:rPr>
          <w:t>articoli 317, 318, 319, 319-ter, 319-quater, 320, 321, 322, 322-bis</w:t>
        </w:r>
      </w:hyperlink>
      <w:r w:rsidRPr="001F239D">
        <w:rPr>
          <w:rFonts w:ascii="Garamond" w:hAnsi="Garamond" w:cs="Arial"/>
        </w:rPr>
        <w:t>,</w:t>
      </w:r>
      <w:r w:rsidR="00743383">
        <w:rPr>
          <w:rFonts w:ascii="Garamond" w:hAnsi="Garamond" w:cs="Arial"/>
        </w:rPr>
        <w:t xml:space="preserve"> </w:t>
      </w:r>
      <w:hyperlink r:id="rId16" w:anchor="346-bis" w:history="1">
        <w:r w:rsidRPr="001F239D">
          <w:rPr>
            <w:rFonts w:ascii="Garamond" w:hAnsi="Garamond" w:cs="Arial"/>
          </w:rPr>
          <w:t>346-bis</w:t>
        </w:r>
      </w:hyperlink>
      <w:r w:rsidRPr="001F239D">
        <w:rPr>
          <w:rFonts w:ascii="Garamond" w:hAnsi="Garamond" w:cs="Arial"/>
        </w:rPr>
        <w:t>,</w:t>
      </w:r>
      <w:r w:rsidR="00743383">
        <w:rPr>
          <w:rFonts w:ascii="Garamond" w:hAnsi="Garamond" w:cs="Arial"/>
        </w:rPr>
        <w:t xml:space="preserve"> </w:t>
      </w:r>
      <w:hyperlink r:id="rId17" w:anchor="353" w:history="1">
        <w:r w:rsidRPr="001F239D">
          <w:rPr>
            <w:rFonts w:ascii="Garamond" w:hAnsi="Garamond" w:cs="Arial"/>
          </w:rPr>
          <w:t>353, 353-bis, 354, 355 e 356 del codice penale</w:t>
        </w:r>
      </w:hyperlink>
      <w:r w:rsidRPr="001F239D">
        <w:rPr>
          <w:rFonts w:ascii="Garamond" w:hAnsi="Garamond" w:cs="Arial"/>
        </w:rPr>
        <w:t> nonché all'</w:t>
      </w:r>
      <w:hyperlink r:id="rId18" w:anchor="2635" w:history="1">
        <w:r w:rsidRPr="001F239D">
          <w:rPr>
            <w:rFonts w:ascii="Garamond" w:hAnsi="Garamond" w:cs="Arial"/>
          </w:rPr>
          <w:t>articolo 2635 del codice civile</w:t>
        </w:r>
      </w:hyperlink>
      <w:r w:rsidRPr="001F239D">
        <w:rPr>
          <w:rFonts w:ascii="Garamond" w:hAnsi="Garamond" w:cs="Arial"/>
        </w:rPr>
        <w:t>;</w:t>
      </w:r>
    </w:p>
    <w:p w14:paraId="146D6D66" w14:textId="24DF625A"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false comunicazioni sociali di cui agli</w:t>
      </w:r>
      <w:r w:rsidR="00BD1467">
        <w:rPr>
          <w:rFonts w:ascii="Garamond" w:hAnsi="Garamond" w:cs="Arial"/>
        </w:rPr>
        <w:t xml:space="preserve"> </w:t>
      </w:r>
      <w:hyperlink r:id="rId19" w:anchor="2621" w:history="1">
        <w:r w:rsidRPr="001F239D">
          <w:rPr>
            <w:rFonts w:ascii="Garamond" w:hAnsi="Garamond" w:cs="Arial"/>
          </w:rPr>
          <w:t>articoli 2621</w:t>
        </w:r>
      </w:hyperlink>
      <w:r w:rsidR="00BD1467">
        <w:rPr>
          <w:rFonts w:ascii="Garamond" w:hAnsi="Garamond" w:cs="Arial"/>
        </w:rPr>
        <w:t xml:space="preserve"> </w:t>
      </w:r>
      <w:r w:rsidRPr="001F239D">
        <w:rPr>
          <w:rFonts w:ascii="Garamond" w:hAnsi="Garamond" w:cs="Arial"/>
        </w:rPr>
        <w:t>e</w:t>
      </w:r>
      <w:r w:rsidR="00BD1467">
        <w:rPr>
          <w:rFonts w:ascii="Garamond" w:hAnsi="Garamond" w:cs="Arial"/>
        </w:rPr>
        <w:t xml:space="preserve"> </w:t>
      </w:r>
      <w:hyperlink r:id="rId20" w:anchor="2622" w:history="1">
        <w:r w:rsidRPr="001F239D">
          <w:rPr>
            <w:rFonts w:ascii="Garamond" w:hAnsi="Garamond" w:cs="Arial"/>
          </w:rPr>
          <w:t>2622 del codice civile</w:t>
        </w:r>
      </w:hyperlink>
      <w:r w:rsidRPr="001F239D">
        <w:rPr>
          <w:rFonts w:ascii="Garamond" w:hAnsi="Garamond" w:cs="Arial"/>
        </w:rPr>
        <w:t>;</w:t>
      </w:r>
    </w:p>
    <w:p w14:paraId="4344BB7C"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frode ai sensi dell'articolo 1 della convenzione relativa alla tutela degli interessi finanziari delle Comunità europee, del 26 luglio 1995;</w:t>
      </w:r>
    </w:p>
    <w:p w14:paraId="4488C307"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commessi con finalità di terrorismo, anche internazionale, e di eversione dell'ordine costituzionale reati terroristici o reati connessi alle attività terroristiche;</w:t>
      </w:r>
    </w:p>
    <w:p w14:paraId="1DE4A9D5"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di cui agli </w:t>
      </w:r>
      <w:hyperlink r:id="rId21" w:anchor="648-bis" w:history="1">
        <w:r w:rsidRPr="001F239D">
          <w:rPr>
            <w:rFonts w:ascii="Garamond" w:hAnsi="Garamond" w:cs="Arial"/>
          </w:rPr>
          <w:t>articoli 648-bis, 648-ter e 648-ter.1 del codice penale</w:t>
        </w:r>
      </w:hyperlink>
      <w:r w:rsidRPr="001F239D">
        <w:rPr>
          <w:rFonts w:ascii="Garamond" w:hAnsi="Garamond" w:cs="Arial"/>
        </w:rPr>
        <w:t>, riciclaggio di proventi di attività criminose o finanziamento del terrorismo, quali definiti all'</w:t>
      </w:r>
      <w:hyperlink r:id="rId22" w:anchor="2007_0109_01" w:history="1">
        <w:r w:rsidRPr="001F239D">
          <w:rPr>
            <w:rFonts w:ascii="Garamond" w:hAnsi="Garamond" w:cs="Arial"/>
          </w:rPr>
          <w:t>articolo 1 del decreto legislativo 22 giugno 2007, n. 109</w:t>
        </w:r>
      </w:hyperlink>
      <w:r w:rsidRPr="001F239D">
        <w:rPr>
          <w:rFonts w:ascii="Garamond" w:hAnsi="Garamond" w:cs="Arial"/>
        </w:rPr>
        <w:t>;</w:t>
      </w:r>
    </w:p>
    <w:p w14:paraId="253349FD"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sfruttamento del lavoro minorile e altre forme di tratta di esseri umani definite con il decreto legislativo 4 marzo 2014, n. 24;</w:t>
      </w:r>
    </w:p>
    <w:p w14:paraId="5BE11A29" w14:textId="2A5CFA47" w:rsidR="00A85308" w:rsidRP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ogni altro delitto da cui derivi, quale pena accessoria, l'incapacità di contrattare con la pubblica amministrazione</w:t>
      </w:r>
      <w:r w:rsidR="001F239D">
        <w:rPr>
          <w:rFonts w:ascii="Garamond" w:hAnsi="Garamond" w:cs="Arial"/>
        </w:rPr>
        <w:t>;</w:t>
      </w:r>
    </w:p>
    <w:p w14:paraId="429A779C" w14:textId="77777777" w:rsidR="00C22293" w:rsidRPr="007D1030" w:rsidRDefault="00C22293" w:rsidP="00F638E1">
      <w:pPr>
        <w:autoSpaceDE w:val="0"/>
        <w:jc w:val="both"/>
        <w:rPr>
          <w:rFonts w:ascii="Garamond" w:hAnsi="Garamond" w:cs="Arial"/>
        </w:rPr>
      </w:pPr>
    </w:p>
    <w:p w14:paraId="6CFF370A" w14:textId="6E32644E" w:rsidR="00CF0255" w:rsidRPr="00561DC9" w:rsidRDefault="000F5C9B" w:rsidP="00263573">
      <w:pPr>
        <w:pStyle w:val="Paragrafoelenco"/>
        <w:numPr>
          <w:ilvl w:val="0"/>
          <w:numId w:val="23"/>
        </w:numPr>
        <w:autoSpaceDE w:val="0"/>
        <w:ind w:left="567" w:hanging="283"/>
        <w:jc w:val="both"/>
        <w:rPr>
          <w:rFonts w:ascii="Garamond" w:hAnsi="Garamond" w:cs="Arial"/>
          <w:b/>
          <w:bCs/>
          <w:color w:val="auto"/>
        </w:rPr>
      </w:pPr>
      <w:r w:rsidRPr="007D1030">
        <w:rPr>
          <w:rFonts w:ascii="Garamond" w:hAnsi="Garamond" w:cs="Arial"/>
        </w:rPr>
        <w:lastRenderedPageBreak/>
        <w:t xml:space="preserve">non sussistono, </w:t>
      </w:r>
      <w:r w:rsidRPr="00DF15D3">
        <w:rPr>
          <w:rFonts w:ascii="Garamond" w:hAnsi="Garamond" w:cs="Arial"/>
          <w:u w:val="single"/>
        </w:rPr>
        <w:t>nei propri confronti</w:t>
      </w:r>
      <w:r w:rsidR="00DF15D3" w:rsidRPr="00DF15D3">
        <w:rPr>
          <w:rFonts w:ascii="Garamond" w:hAnsi="Garamond" w:cs="Arial"/>
          <w:u w:val="single"/>
        </w:rPr>
        <w:t xml:space="preserve"> e con riferimento ai soggetti sopra indicati</w:t>
      </w:r>
      <w:r w:rsidRPr="007D1030">
        <w:rPr>
          <w:rFonts w:ascii="Garamond" w:hAnsi="Garamond" w:cs="Arial"/>
        </w:rPr>
        <w:t>, ragioni di decadenza, di sospensione o di divieto previste dall'articolo 67 del</w:t>
      </w:r>
      <w:r w:rsidR="00CF0255" w:rsidRPr="007D1030">
        <w:rPr>
          <w:rFonts w:ascii="Garamond" w:hAnsi="Garamond" w:cs="Arial"/>
        </w:rPr>
        <w:t xml:space="preserve"> </w:t>
      </w:r>
      <w:r w:rsidRPr="007D1030">
        <w:rPr>
          <w:rFonts w:ascii="Garamond" w:hAnsi="Garamond" w:cs="Arial"/>
        </w:rPr>
        <w:t>decreto legislativo 6 settembre 2011, n. 159 o di un tentativo di infiltrazione mafiosa di cui all'articolo 84, comma 4, del</w:t>
      </w:r>
      <w:r w:rsidR="00CF0255" w:rsidRPr="007D1030">
        <w:rPr>
          <w:rFonts w:ascii="Garamond" w:hAnsi="Garamond" w:cs="Arial"/>
        </w:rPr>
        <w:t xml:space="preserve"> </w:t>
      </w:r>
      <w:r w:rsidRPr="007D1030">
        <w:rPr>
          <w:rFonts w:ascii="Garamond" w:hAnsi="Garamond" w:cs="Arial"/>
        </w:rPr>
        <w:t>medesimo decreto, fermo restando quanto previsto dagli articoli 88, comma 4-bis, e 92, commi 2 e 3, del decreto</w:t>
      </w:r>
      <w:r w:rsidR="00CF0255" w:rsidRPr="007D1030">
        <w:rPr>
          <w:rFonts w:ascii="Garamond" w:hAnsi="Garamond" w:cs="Arial"/>
        </w:rPr>
        <w:t xml:space="preserve"> </w:t>
      </w:r>
      <w:r w:rsidRPr="007D1030">
        <w:rPr>
          <w:rFonts w:ascii="Garamond" w:hAnsi="Garamond" w:cs="Arial"/>
        </w:rPr>
        <w:t>legislativo 6 settembre 2011, n. 159, con riferimento rispettivamente alle comunicazioni antimafia e alle informazioni</w:t>
      </w:r>
      <w:r w:rsidR="00CF0255" w:rsidRPr="007D1030">
        <w:rPr>
          <w:rFonts w:ascii="Garamond" w:hAnsi="Garamond" w:cs="Arial"/>
        </w:rPr>
        <w:t xml:space="preserve"> </w:t>
      </w:r>
      <w:r w:rsidRPr="007D1030">
        <w:rPr>
          <w:rFonts w:ascii="Garamond" w:hAnsi="Garamond" w:cs="Arial"/>
        </w:rPr>
        <w:t>antimafia (</w:t>
      </w:r>
      <w:r w:rsidRPr="009853C3">
        <w:rPr>
          <w:rFonts w:ascii="Garamond" w:hAnsi="Garamond" w:cs="Arial"/>
          <w:b/>
          <w:bCs/>
        </w:rPr>
        <w:t>Art. 94 comma 2</w:t>
      </w:r>
      <w:r w:rsidR="009853C3">
        <w:rPr>
          <w:rFonts w:ascii="Garamond" w:hAnsi="Garamond" w:cs="Arial"/>
          <w:b/>
          <w:bCs/>
        </w:rPr>
        <w:t xml:space="preserve"> </w:t>
      </w:r>
      <w:r w:rsidR="009853C3" w:rsidRPr="009853C3">
        <w:rPr>
          <w:rFonts w:ascii="Garamond" w:hAnsi="Garamond" w:cs="Arial"/>
        </w:rPr>
        <w:t>del Codice</w:t>
      </w:r>
      <w:r w:rsidRPr="007D1030">
        <w:rPr>
          <w:rFonts w:ascii="Garamond" w:hAnsi="Garamond" w:cs="Arial"/>
        </w:rPr>
        <w:t>).</w:t>
      </w:r>
      <w:r w:rsidR="002D5CBE">
        <w:rPr>
          <w:rFonts w:ascii="Garamond" w:hAnsi="Garamond" w:cs="Arial"/>
        </w:rPr>
        <w:t xml:space="preserve"> </w:t>
      </w:r>
      <w:r w:rsidR="002D5CBE" w:rsidRPr="00561DC9">
        <w:rPr>
          <w:rFonts w:ascii="Garamond" w:hAnsi="Garamond" w:cs="Arial"/>
          <w:b/>
          <w:bCs/>
          <w:color w:val="auto"/>
        </w:rPr>
        <w:t>(*)</w:t>
      </w:r>
    </w:p>
    <w:p w14:paraId="1F0B3A3B" w14:textId="77777777" w:rsidR="00DF15D3" w:rsidRPr="00561DC9" w:rsidRDefault="00DF15D3" w:rsidP="00DF15D3">
      <w:pPr>
        <w:autoSpaceDE w:val="0"/>
        <w:jc w:val="both"/>
        <w:rPr>
          <w:rFonts w:ascii="Garamond" w:hAnsi="Garamond" w:cs="Arial"/>
          <w:color w:val="auto"/>
        </w:rPr>
      </w:pPr>
    </w:p>
    <w:p w14:paraId="63661327" w14:textId="2B48C12D" w:rsidR="002D5CBE" w:rsidRPr="00561DC9" w:rsidRDefault="002D5CBE" w:rsidP="00211F6D">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004"/>
        <w:contextualSpacing/>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pPr>
      <w:r w:rsidRPr="00561DC9">
        <w:rPr>
          <w:rFonts w:eastAsia="Calibri" w:cs="Times New Roman"/>
          <w:b/>
          <w:bCs/>
          <w:color w:val="auto"/>
          <w:sz w:val="21"/>
          <w:szCs w:val="21"/>
          <w:bdr w:val="none" w:sz="0" w:space="0" w:color="auto"/>
          <w:lang w:eastAsia="en-US"/>
          <w14:textOutline w14:w="0" w14:cap="rnd" w14:cmpd="sng" w14:algn="ctr">
            <w14:noFill/>
            <w14:prstDash w14:val="solid"/>
            <w14:bevel/>
          </w14:textOutline>
        </w:rPr>
        <w:t xml:space="preserve">(*) </w:t>
      </w:r>
      <w:r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 xml:space="preserve">Le dichiarazioni sui familiari conviventi andranno però rese </w:t>
      </w:r>
      <w:r w:rsidR="00211F6D">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 xml:space="preserve">secondo il </w:t>
      </w:r>
      <w:r w:rsidR="005B1324"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modello di cui all’</w:t>
      </w:r>
      <w:proofErr w:type="spellStart"/>
      <w:r w:rsidR="005B1324"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all</w:t>
      </w:r>
      <w:proofErr w:type="spellEnd"/>
      <w:r w:rsidR="005B1324"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 xml:space="preserve">. </w:t>
      </w:r>
      <w:r w:rsidR="00AB4616">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4</w:t>
      </w:r>
      <w:r w:rsidR="005B1324"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 xml:space="preserve">) </w:t>
      </w:r>
      <w:r w:rsidR="00514710"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 xml:space="preserve">e </w:t>
      </w:r>
      <w:r w:rsidR="005B1324"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inserite</w:t>
      </w:r>
      <w:r w:rsidR="00514710" w:rsidRPr="00561DC9">
        <w:rPr>
          <w:rFonts w:eastAsia="Calibri" w:cs="Times New Roman"/>
          <w:b/>
          <w:bCs/>
          <w:i/>
          <w:iCs/>
          <w:color w:val="auto"/>
          <w:sz w:val="21"/>
          <w:szCs w:val="21"/>
          <w:bdr w:val="none" w:sz="0" w:space="0" w:color="auto"/>
          <w:lang w:eastAsia="en-US"/>
          <w14:textOutline w14:w="0" w14:cap="rnd" w14:cmpd="sng" w14:algn="ctr">
            <w14:noFill/>
            <w14:prstDash w14:val="solid"/>
            <w14:bevel/>
          </w14:textOutline>
        </w:rPr>
        <w:t xml:space="preserve"> nella Busta amministrativa</w:t>
      </w:r>
    </w:p>
    <w:p w14:paraId="63579AD9" w14:textId="77777777" w:rsidR="004A7CF0" w:rsidRPr="007D1030" w:rsidRDefault="004A7CF0" w:rsidP="00CC0503">
      <w:pPr>
        <w:autoSpaceDE w:val="0"/>
        <w:jc w:val="both"/>
        <w:rPr>
          <w:rFonts w:ascii="Garamond" w:hAnsi="Garamond" w:cs="Arial"/>
        </w:rPr>
      </w:pPr>
    </w:p>
    <w:p w14:paraId="062ECD16" w14:textId="2EE9F6F0" w:rsidR="00A85308" w:rsidRPr="007D1030" w:rsidRDefault="00A85308" w:rsidP="00CC0503">
      <w:pPr>
        <w:autoSpaceDE w:val="0"/>
        <w:jc w:val="both"/>
        <w:rPr>
          <w:rFonts w:ascii="Garamond" w:hAnsi="Garamond" w:cs="Arial"/>
        </w:rPr>
      </w:pPr>
      <w:r w:rsidRPr="007D1030">
        <w:rPr>
          <w:rFonts w:ascii="Garamond" w:hAnsi="Garamond" w:cs="Arial"/>
        </w:rPr>
        <w:t>Altresì dichiara che l’operatore e</w:t>
      </w:r>
      <w:r w:rsidR="00882028" w:rsidRPr="007D1030">
        <w:rPr>
          <w:rFonts w:ascii="Garamond" w:hAnsi="Garamond" w:cs="Arial"/>
        </w:rPr>
        <w:t>conomi</w:t>
      </w:r>
      <w:r w:rsidR="002E702F" w:rsidRPr="007D1030">
        <w:rPr>
          <w:rFonts w:ascii="Garamond" w:hAnsi="Garamond" w:cs="Arial"/>
        </w:rPr>
        <w:t>co r</w:t>
      </w:r>
      <w:r w:rsidR="00D9257A" w:rsidRPr="007D1030">
        <w:rPr>
          <w:rFonts w:ascii="Garamond" w:hAnsi="Garamond" w:cs="Arial"/>
        </w:rPr>
        <w:t>appresentato:</w:t>
      </w:r>
    </w:p>
    <w:p w14:paraId="4DD87C9B" w14:textId="77777777" w:rsidR="00D9257A" w:rsidRPr="007D1030" w:rsidRDefault="00D9257A" w:rsidP="00CC0503">
      <w:pPr>
        <w:autoSpaceDE w:val="0"/>
        <w:jc w:val="both"/>
        <w:rPr>
          <w:rFonts w:ascii="Garamond" w:hAnsi="Garamond" w:cs="Arial"/>
        </w:rPr>
      </w:pPr>
    </w:p>
    <w:p w14:paraId="24A59FB2" w14:textId="77777777" w:rsidR="00BA345F"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destinatario della sanzione interdittiva di cui all’articolo 9, comma 2, lettera c) del decreto legislativo 8 giugno</w:t>
      </w:r>
      <w:r w:rsidR="00BA345F" w:rsidRPr="007D1030">
        <w:rPr>
          <w:rFonts w:ascii="Garamond" w:hAnsi="Garamond" w:cs="Arial"/>
        </w:rPr>
        <w:t xml:space="preserve"> </w:t>
      </w:r>
      <w:r w:rsidRPr="007D1030">
        <w:rPr>
          <w:rFonts w:ascii="Garamond" w:hAnsi="Garamond" w:cs="Arial"/>
        </w:rPr>
        <w:t>2001, n. 231 o ad altra sanzione che comporta il divieto di contrarre con la pubblica amministrazione, compresi i</w:t>
      </w:r>
      <w:r w:rsidR="00BA345F" w:rsidRPr="007D1030">
        <w:rPr>
          <w:rFonts w:ascii="Garamond" w:hAnsi="Garamond" w:cs="Arial"/>
        </w:rPr>
        <w:t xml:space="preserve"> </w:t>
      </w:r>
      <w:r w:rsidRPr="007D1030">
        <w:rPr>
          <w:rFonts w:ascii="Garamond" w:hAnsi="Garamond" w:cs="Arial"/>
        </w:rPr>
        <w:t>provvedimenti interdittivi di cui all’articolo 14 del decreto legislativo 9 aprile 2008, n. 81- (Art. 94 comma 5 lett. a).</w:t>
      </w:r>
    </w:p>
    <w:p w14:paraId="78BD16C9" w14:textId="0E72790B" w:rsidR="00301786"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 xml:space="preserve">non ha violato le norme che disciplinano il diritto al lavoro dei disabili di cui alla legge 12 marzo 1999, n. 68 (Articolo </w:t>
      </w:r>
      <w:r w:rsidR="00364CDF" w:rsidRPr="007D1030">
        <w:rPr>
          <w:rFonts w:ascii="Garamond" w:hAnsi="Garamond" w:cs="Arial"/>
        </w:rPr>
        <w:t>94, comma</w:t>
      </w:r>
      <w:r w:rsidRPr="007D1030">
        <w:rPr>
          <w:rFonts w:ascii="Garamond" w:hAnsi="Garamond" w:cs="Arial"/>
        </w:rPr>
        <w:t xml:space="preserve"> 5, lettera b).</w:t>
      </w:r>
    </w:p>
    <w:p w14:paraId="58283C22" w14:textId="703724C9" w:rsidR="00301786"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stato sottoposto a liquidazione giudiziale o si trova in stato di liquidazione coatta o di concordato preventivo o nei</w:t>
      </w:r>
      <w:r w:rsidR="00301786" w:rsidRPr="007D1030">
        <w:rPr>
          <w:rFonts w:ascii="Garamond" w:hAnsi="Garamond" w:cs="Arial"/>
        </w:rPr>
        <w:t xml:space="preserve"> </w:t>
      </w:r>
      <w:r w:rsidRPr="007D1030">
        <w:rPr>
          <w:rFonts w:ascii="Garamond" w:hAnsi="Garamond" w:cs="Arial"/>
        </w:rPr>
        <w:t>propri confronti è in corso un procedimento per l’accesso a una di tali procedure, fermo restando quanto previsto dall’</w:t>
      </w:r>
      <w:r w:rsidR="00301786" w:rsidRPr="007D1030">
        <w:rPr>
          <w:rFonts w:ascii="Garamond" w:hAnsi="Garamond" w:cs="Arial"/>
        </w:rPr>
        <w:t xml:space="preserve"> </w:t>
      </w:r>
      <w:r w:rsidRPr="007D1030">
        <w:rPr>
          <w:rFonts w:ascii="Garamond" w:hAnsi="Garamond" w:cs="Arial"/>
        </w:rPr>
        <w:t>articolo 95 del codice della crisi di impresa e dell'insolvenza di cui al decreto legislativo 12 gennaio 2019, n. 14, dall’</w:t>
      </w:r>
      <w:r w:rsidR="00301786" w:rsidRPr="007D1030">
        <w:rPr>
          <w:rFonts w:ascii="Garamond" w:hAnsi="Garamond" w:cs="Arial"/>
        </w:rPr>
        <w:t xml:space="preserve"> </w:t>
      </w:r>
      <w:r w:rsidRPr="007D1030">
        <w:rPr>
          <w:rFonts w:ascii="Garamond" w:hAnsi="Garamond" w:cs="Arial"/>
        </w:rPr>
        <w:t>articolo 186-bis, comma 5, del regio decreto 16 marzo 1942, n. 267 e dall'articolo124 del presente codice (Art. 94</w:t>
      </w:r>
      <w:r w:rsidR="00301786" w:rsidRPr="007D1030">
        <w:rPr>
          <w:rFonts w:ascii="Garamond" w:hAnsi="Garamond" w:cs="Arial"/>
        </w:rPr>
        <w:t xml:space="preserve"> </w:t>
      </w:r>
      <w:r w:rsidRPr="007D1030">
        <w:rPr>
          <w:rFonts w:ascii="Garamond" w:hAnsi="Garamond" w:cs="Arial"/>
        </w:rPr>
        <w:t>comma 5 lett. d)</w:t>
      </w:r>
      <w:r w:rsidR="00F61891">
        <w:rPr>
          <w:rFonts w:ascii="Garamond" w:hAnsi="Garamond" w:cs="Arial"/>
        </w:rPr>
        <w:t>;</w:t>
      </w:r>
    </w:p>
    <w:p w14:paraId="6C363FC8" w14:textId="27312336" w:rsidR="005339EF"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iscritto nel casellario informatico tenuto dall'Osservatorio dell'ANAC per aver presentato false dichiarazioni o</w:t>
      </w:r>
      <w:r w:rsidR="00307349" w:rsidRPr="007D1030">
        <w:rPr>
          <w:rFonts w:ascii="Garamond" w:hAnsi="Garamond" w:cs="Arial"/>
        </w:rPr>
        <w:t xml:space="preserve"> </w:t>
      </w:r>
      <w:r w:rsidRPr="007D1030">
        <w:rPr>
          <w:rFonts w:ascii="Garamond" w:hAnsi="Garamond" w:cs="Arial"/>
        </w:rPr>
        <w:t>falsa documentazione nelle procedure di gara e negli affidamenti di subappalti (art. 94 comma 5, lett</w:t>
      </w:r>
      <w:r w:rsidR="00F61891">
        <w:rPr>
          <w:rFonts w:ascii="Garamond" w:hAnsi="Garamond" w:cs="Arial"/>
        </w:rPr>
        <w:t>.</w:t>
      </w:r>
      <w:r w:rsidRPr="007D1030">
        <w:rPr>
          <w:rFonts w:ascii="Garamond" w:hAnsi="Garamond" w:cs="Arial"/>
        </w:rPr>
        <w:t xml:space="preserve"> e)</w:t>
      </w:r>
      <w:r w:rsidR="00F61891">
        <w:rPr>
          <w:rFonts w:ascii="Garamond" w:hAnsi="Garamond" w:cs="Arial"/>
        </w:rPr>
        <w:t>;</w:t>
      </w:r>
    </w:p>
    <w:p w14:paraId="3B95E34F" w14:textId="236C3DF9"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iscritto nel casellario informatico tenuto dall'Osservatorio dell'ANAC per aver presentato false dichiarazioni o</w:t>
      </w:r>
      <w:r w:rsidR="000C2694" w:rsidRPr="007D1030">
        <w:rPr>
          <w:rFonts w:ascii="Garamond" w:hAnsi="Garamond" w:cs="Arial"/>
        </w:rPr>
        <w:t xml:space="preserve"> </w:t>
      </w:r>
      <w:r w:rsidRPr="007D1030">
        <w:rPr>
          <w:rFonts w:ascii="Garamond" w:hAnsi="Garamond" w:cs="Arial"/>
        </w:rPr>
        <w:t>falsa documentazione ai fini del rilascio dell'attestazione di qualificazione (art. 94 comma 5, lett</w:t>
      </w:r>
      <w:r w:rsidR="00F61891">
        <w:rPr>
          <w:rFonts w:ascii="Garamond" w:hAnsi="Garamond" w:cs="Arial"/>
        </w:rPr>
        <w:t>.</w:t>
      </w:r>
      <w:r w:rsidRPr="007D1030">
        <w:rPr>
          <w:rFonts w:ascii="Garamond" w:hAnsi="Garamond" w:cs="Arial"/>
        </w:rPr>
        <w:t xml:space="preserve"> f)</w:t>
      </w:r>
      <w:r w:rsidR="00F61891">
        <w:rPr>
          <w:rFonts w:ascii="Garamond" w:hAnsi="Garamond" w:cs="Arial"/>
        </w:rPr>
        <w:t>;</w:t>
      </w:r>
    </w:p>
    <w:p w14:paraId="25A4F21B" w14:textId="3305EF0E"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definitivamente accertate agli obblighi relativi al pagamento di imposte o tasse</w:t>
      </w:r>
      <w:r w:rsidR="000C2694" w:rsidRPr="007D1030">
        <w:rPr>
          <w:rFonts w:ascii="Garamond" w:hAnsi="Garamond" w:cs="Arial"/>
        </w:rPr>
        <w:t xml:space="preserve"> </w:t>
      </w:r>
      <w:r w:rsidRPr="007D1030">
        <w:rPr>
          <w:rFonts w:ascii="Garamond" w:hAnsi="Garamond" w:cs="Arial"/>
        </w:rPr>
        <w:t>secondo la legislazione italiana o quella dello Stato di stabilimento (Art. 94 comma 6)</w:t>
      </w:r>
      <w:r w:rsidR="00F61891">
        <w:rPr>
          <w:rFonts w:ascii="Garamond" w:hAnsi="Garamond" w:cs="Arial"/>
        </w:rPr>
        <w:t>;</w:t>
      </w:r>
    </w:p>
    <w:p w14:paraId="07BC6B6B" w14:textId="3E82E289"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definitivamente accertate agli obblighi relativi al pagamento di contributi</w:t>
      </w:r>
      <w:r w:rsidR="000C2694" w:rsidRPr="007D1030">
        <w:rPr>
          <w:rFonts w:ascii="Garamond" w:hAnsi="Garamond" w:cs="Arial"/>
        </w:rPr>
        <w:t xml:space="preserve"> </w:t>
      </w:r>
      <w:r w:rsidRPr="007D1030">
        <w:rPr>
          <w:rFonts w:ascii="Garamond" w:hAnsi="Garamond" w:cs="Arial"/>
        </w:rPr>
        <w:t>previdenziali, sia nel paese dove è stabilito sia nello Stato membro dell'amministrazione aggiudicatrice o dell'ente</w:t>
      </w:r>
      <w:r w:rsidR="000C2694" w:rsidRPr="007D1030">
        <w:rPr>
          <w:rFonts w:ascii="Garamond" w:hAnsi="Garamond" w:cs="Arial"/>
        </w:rPr>
        <w:t xml:space="preserve"> </w:t>
      </w:r>
      <w:r w:rsidRPr="007D1030">
        <w:rPr>
          <w:rFonts w:ascii="Garamond" w:hAnsi="Garamond" w:cs="Arial"/>
        </w:rPr>
        <w:t>aggiudicatore, se diverso dal paese di stabilimento</w:t>
      </w:r>
      <w:r w:rsidR="001F239D">
        <w:rPr>
          <w:rFonts w:ascii="Garamond" w:hAnsi="Garamond" w:cs="Arial"/>
        </w:rPr>
        <w:t xml:space="preserve"> </w:t>
      </w:r>
      <w:r w:rsidRPr="007D1030">
        <w:rPr>
          <w:rFonts w:ascii="Garamond" w:hAnsi="Garamond" w:cs="Arial"/>
        </w:rPr>
        <w:t>(Art. 94 comma 6).</w:t>
      </w:r>
    </w:p>
    <w:p w14:paraId="1F2B6D0F" w14:textId="656A3786"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gravi infrazioni, debitamente accertate con qualunque mezzo adeguato, alle norme in materia di</w:t>
      </w:r>
      <w:r w:rsidR="000C2694" w:rsidRPr="007D1030">
        <w:rPr>
          <w:rFonts w:ascii="Garamond" w:hAnsi="Garamond" w:cs="Arial"/>
        </w:rPr>
        <w:t xml:space="preserve"> </w:t>
      </w:r>
      <w:r w:rsidRPr="007D1030">
        <w:rPr>
          <w:rFonts w:ascii="Garamond" w:hAnsi="Garamond" w:cs="Arial"/>
        </w:rPr>
        <w:t>salute e sicurezza sul lavoro nonché agli obblighi in materia ambientale, sociale, e del lavoro stabiliti dalla normativa</w:t>
      </w:r>
      <w:r w:rsidR="000C2694" w:rsidRPr="007D1030">
        <w:rPr>
          <w:rFonts w:ascii="Garamond" w:hAnsi="Garamond" w:cs="Arial"/>
        </w:rPr>
        <w:t xml:space="preserve"> </w:t>
      </w:r>
      <w:r w:rsidRPr="007D1030">
        <w:rPr>
          <w:rFonts w:ascii="Garamond" w:hAnsi="Garamond" w:cs="Arial"/>
        </w:rPr>
        <w:t>europea e nazionale, dai contratti collettivi o dalle disposizioni internazionali elencate nell’allegato X alla direttiva</w:t>
      </w:r>
      <w:r w:rsidR="00A0166D" w:rsidRPr="007D1030">
        <w:rPr>
          <w:rFonts w:ascii="Garamond" w:hAnsi="Garamond" w:cs="Arial"/>
        </w:rPr>
        <w:t xml:space="preserve"> </w:t>
      </w:r>
      <w:r w:rsidRPr="007D1030">
        <w:rPr>
          <w:rFonts w:ascii="Garamond" w:hAnsi="Garamond" w:cs="Arial"/>
        </w:rPr>
        <w:t>2014/24/UE del Parlamento europeo e del Consiglio del 26 febbraio 2014 (Art. 95 comma 1, lett</w:t>
      </w:r>
      <w:r w:rsidR="00F61891">
        <w:rPr>
          <w:rFonts w:ascii="Garamond" w:hAnsi="Garamond" w:cs="Arial"/>
        </w:rPr>
        <w:t>.</w:t>
      </w:r>
      <w:r w:rsidRPr="007D1030">
        <w:rPr>
          <w:rFonts w:ascii="Garamond" w:hAnsi="Garamond" w:cs="Arial"/>
        </w:rPr>
        <w:t xml:space="preserve"> a).</w:t>
      </w:r>
    </w:p>
    <w:p w14:paraId="74EBB4DD" w14:textId="1298BD4B"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un illecito professionale grave, tale da rendere dubbia la propria integrità o affidabilità, rientrante</w:t>
      </w:r>
      <w:r w:rsidR="00A0166D" w:rsidRPr="007D1030">
        <w:rPr>
          <w:rFonts w:ascii="Garamond" w:hAnsi="Garamond" w:cs="Arial"/>
        </w:rPr>
        <w:t xml:space="preserve"> </w:t>
      </w:r>
      <w:r w:rsidRPr="007D1030">
        <w:rPr>
          <w:rFonts w:ascii="Garamond" w:hAnsi="Garamond" w:cs="Arial"/>
        </w:rPr>
        <w:t>nelle ipotesi indicate dall’art</w:t>
      </w:r>
      <w:r w:rsidR="00AC72F0">
        <w:rPr>
          <w:rFonts w:ascii="Garamond" w:hAnsi="Garamond" w:cs="Arial"/>
        </w:rPr>
        <w:t>.</w:t>
      </w:r>
      <w:r w:rsidRPr="007D1030">
        <w:rPr>
          <w:rFonts w:ascii="Garamond" w:hAnsi="Garamond" w:cs="Arial"/>
        </w:rPr>
        <w:t xml:space="preserve"> 98 del Codice in modo tassativo</w:t>
      </w:r>
      <w:r w:rsidR="00F61891">
        <w:rPr>
          <w:rFonts w:ascii="Garamond" w:hAnsi="Garamond" w:cs="Arial"/>
        </w:rPr>
        <w:t>;</w:t>
      </w:r>
    </w:p>
    <w:p w14:paraId="7DB2A6B2" w14:textId="6193F881"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non definitivamente accertate agli obblighi relativi al pagamento di imposte o tasse</w:t>
      </w:r>
      <w:r w:rsidR="00A0166D" w:rsidRPr="007D1030">
        <w:rPr>
          <w:rFonts w:ascii="Garamond" w:hAnsi="Garamond" w:cs="Arial"/>
        </w:rPr>
        <w:t xml:space="preserve"> </w:t>
      </w:r>
      <w:r w:rsidRPr="007D1030">
        <w:rPr>
          <w:rFonts w:ascii="Garamond" w:hAnsi="Garamond" w:cs="Arial"/>
        </w:rPr>
        <w:t>secondo la legislazione italiana o quella dello Stato di stabilimento (Art. 95 comma 2)</w:t>
      </w:r>
      <w:r w:rsidR="00F61891">
        <w:rPr>
          <w:rFonts w:ascii="Garamond" w:hAnsi="Garamond" w:cs="Arial"/>
        </w:rPr>
        <w:t>;</w:t>
      </w:r>
    </w:p>
    <w:p w14:paraId="6C3CCCE9" w14:textId="525B3D4D" w:rsidR="000523C9" w:rsidRPr="00AB4616" w:rsidRDefault="000F5C9B" w:rsidP="000523C9">
      <w:pPr>
        <w:pStyle w:val="Paragrafoelenco"/>
        <w:numPr>
          <w:ilvl w:val="0"/>
          <w:numId w:val="24"/>
        </w:numPr>
        <w:autoSpaceDE w:val="0"/>
        <w:ind w:left="567" w:hanging="207"/>
        <w:jc w:val="both"/>
        <w:rPr>
          <w:rStyle w:val="Nessuno"/>
          <w:rFonts w:ascii="Garamond" w:hAnsi="Garamond" w:cs="Arial"/>
        </w:rPr>
      </w:pPr>
      <w:r w:rsidRPr="007D1030">
        <w:rPr>
          <w:rFonts w:ascii="Garamond" w:hAnsi="Garamond" w:cs="Arial"/>
        </w:rPr>
        <w:t>non ha commesso violazione gravi non definitivamente accertate obblighi relativi al pagamento di contributi</w:t>
      </w:r>
      <w:r w:rsidR="00381B4E" w:rsidRPr="007D1030">
        <w:rPr>
          <w:rFonts w:ascii="Garamond" w:hAnsi="Garamond" w:cs="Arial"/>
        </w:rPr>
        <w:t xml:space="preserve"> </w:t>
      </w:r>
      <w:r w:rsidRPr="007D1030">
        <w:rPr>
          <w:rFonts w:ascii="Garamond" w:hAnsi="Garamond" w:cs="Arial"/>
        </w:rPr>
        <w:t>previdenziali, sia nel paese dove è stabilito sia nello Stato membro dell'amministrazione aggiudicatrice o dell'ente</w:t>
      </w:r>
      <w:r w:rsidR="00381B4E" w:rsidRPr="007D1030">
        <w:rPr>
          <w:rFonts w:ascii="Garamond" w:hAnsi="Garamond" w:cs="Arial"/>
        </w:rPr>
        <w:t xml:space="preserve"> </w:t>
      </w:r>
      <w:r w:rsidRPr="007D1030">
        <w:rPr>
          <w:rFonts w:ascii="Garamond" w:hAnsi="Garamond" w:cs="Arial"/>
        </w:rPr>
        <w:t>aggiudicatore, se diverso dal paese di stabilimento (Art. 95 comma 2)</w:t>
      </w:r>
      <w:r w:rsidR="00F61891">
        <w:rPr>
          <w:rFonts w:ascii="Garamond" w:hAnsi="Garamond" w:cs="Arial"/>
        </w:rPr>
        <w:t>;</w:t>
      </w:r>
      <w:bookmarkStart w:id="8" w:name="_Hlk509240315"/>
    </w:p>
    <w:p w14:paraId="31F04D1D" w14:textId="4FFCE2AE" w:rsidR="000D4ADF" w:rsidRDefault="00A51BEE" w:rsidP="000D4ADF">
      <w:pPr>
        <w:pStyle w:val="Paragrafoelenco"/>
        <w:numPr>
          <w:ilvl w:val="0"/>
          <w:numId w:val="22"/>
        </w:numPr>
        <w:ind w:left="567" w:hanging="425"/>
        <w:rPr>
          <w:rFonts w:ascii="Garamond" w:eastAsia="Times New Roman" w:hAnsi="Garamond" w:cs="Arial"/>
          <w:color w:val="auto"/>
          <w:bdr w:val="none" w:sz="0" w:space="0" w:color="auto"/>
          <w:lang w:eastAsia="ar-SA"/>
        </w:rPr>
      </w:pPr>
      <w:r w:rsidRPr="000D4ADF">
        <w:rPr>
          <w:rFonts w:ascii="Garamond" w:hAnsi="Garamond"/>
        </w:rPr>
        <w:t xml:space="preserve">avere realizzato </w:t>
      </w:r>
      <w:r w:rsidR="000D4ADF" w:rsidRPr="000D4ADF">
        <w:rPr>
          <w:rFonts w:ascii="Garamond" w:eastAsia="Times New Roman" w:hAnsi="Garamond" w:cs="Arial"/>
          <w:color w:val="auto"/>
          <w:bdr w:val="none" w:sz="0" w:space="0" w:color="auto"/>
          <w:lang w:eastAsia="ar-SA"/>
        </w:rPr>
        <w:t xml:space="preserve">nel </w:t>
      </w:r>
      <w:r w:rsidR="000D4ADF" w:rsidRPr="00D4139E">
        <w:rPr>
          <w:rFonts w:ascii="Garamond" w:eastAsia="Times New Roman" w:hAnsi="Garamond" w:cs="Arial"/>
          <w:color w:val="auto"/>
          <w:bdr w:val="none" w:sz="0" w:space="0" w:color="auto"/>
          <w:lang w:eastAsia="ar-SA"/>
        </w:rPr>
        <w:t>triennio 202</w:t>
      </w:r>
      <w:r w:rsidR="00D4139E" w:rsidRPr="00D4139E">
        <w:rPr>
          <w:rFonts w:ascii="Garamond" w:eastAsia="Times New Roman" w:hAnsi="Garamond" w:cs="Arial"/>
          <w:color w:val="auto"/>
          <w:bdr w:val="none" w:sz="0" w:space="0" w:color="auto"/>
          <w:lang w:eastAsia="ar-SA"/>
        </w:rPr>
        <w:t>1</w:t>
      </w:r>
      <w:r w:rsidR="000D4ADF" w:rsidRPr="00D4139E">
        <w:rPr>
          <w:rFonts w:ascii="Garamond" w:eastAsia="Times New Roman" w:hAnsi="Garamond" w:cs="Arial"/>
          <w:color w:val="auto"/>
          <w:bdr w:val="none" w:sz="0" w:space="0" w:color="auto"/>
          <w:lang w:eastAsia="ar-SA"/>
        </w:rPr>
        <w:t>/202</w:t>
      </w:r>
      <w:r w:rsidR="00D4139E" w:rsidRPr="00D4139E">
        <w:rPr>
          <w:rFonts w:ascii="Garamond" w:eastAsia="Times New Roman" w:hAnsi="Garamond" w:cs="Arial"/>
          <w:color w:val="auto"/>
          <w:bdr w:val="none" w:sz="0" w:space="0" w:color="auto"/>
          <w:lang w:eastAsia="ar-SA"/>
        </w:rPr>
        <w:t>2</w:t>
      </w:r>
      <w:r w:rsidR="000D4ADF" w:rsidRPr="00D4139E">
        <w:rPr>
          <w:rFonts w:ascii="Garamond" w:eastAsia="Times New Roman" w:hAnsi="Garamond" w:cs="Arial"/>
          <w:color w:val="auto"/>
          <w:bdr w:val="none" w:sz="0" w:space="0" w:color="auto"/>
          <w:lang w:eastAsia="ar-SA"/>
        </w:rPr>
        <w:t>/202</w:t>
      </w:r>
      <w:r w:rsidR="00D4139E" w:rsidRPr="00D4139E">
        <w:rPr>
          <w:rFonts w:ascii="Garamond" w:eastAsia="Times New Roman" w:hAnsi="Garamond" w:cs="Arial"/>
          <w:color w:val="auto"/>
          <w:bdr w:val="none" w:sz="0" w:space="0" w:color="auto"/>
          <w:lang w:eastAsia="ar-SA"/>
        </w:rPr>
        <w:t>3</w:t>
      </w:r>
      <w:r w:rsidR="000D4ADF" w:rsidRPr="00D4139E">
        <w:rPr>
          <w:rFonts w:ascii="Garamond" w:eastAsia="Times New Roman" w:hAnsi="Garamond" w:cs="Arial"/>
          <w:color w:val="auto"/>
          <w:bdr w:val="none" w:sz="0" w:space="0" w:color="auto"/>
          <w:lang w:eastAsia="ar-SA"/>
        </w:rPr>
        <w:t xml:space="preserve"> una raccolta premi complessiva nei rami danni non inferiore a € 20.000.000,00</w:t>
      </w:r>
      <w:r w:rsidR="000D4ADF" w:rsidRPr="000D4ADF">
        <w:rPr>
          <w:rFonts w:ascii="Garamond" w:eastAsia="Times New Roman" w:hAnsi="Garamond" w:cs="Arial"/>
          <w:color w:val="auto"/>
          <w:bdr w:val="none" w:sz="0" w:space="0" w:color="auto"/>
          <w:lang w:eastAsia="ar-SA"/>
        </w:rPr>
        <w:t xml:space="preserve">. </w:t>
      </w:r>
    </w:p>
    <w:p w14:paraId="1E626254" w14:textId="77777777" w:rsidR="00AB4616" w:rsidRPr="000D4ADF" w:rsidRDefault="00AB4616" w:rsidP="00AB4616">
      <w:pPr>
        <w:pStyle w:val="Paragrafoelenco"/>
        <w:ind w:left="567"/>
        <w:rPr>
          <w:rFonts w:ascii="Garamond" w:eastAsia="Times New Roman" w:hAnsi="Garamond" w:cs="Arial"/>
          <w:color w:val="auto"/>
          <w:bdr w:val="none" w:sz="0" w:space="0" w:color="auto"/>
          <w:lang w:eastAsia="ar-SA"/>
        </w:rPr>
      </w:pPr>
    </w:p>
    <w:p w14:paraId="37EE2C97" w14:textId="77777777" w:rsidR="000E245A" w:rsidRPr="000E245A" w:rsidRDefault="000E245A" w:rsidP="000E245A">
      <w:pPr>
        <w:pStyle w:val="Default"/>
        <w:tabs>
          <w:tab w:val="left" w:pos="709"/>
          <w:tab w:val="left" w:pos="1418"/>
          <w:tab w:val="left" w:pos="2127"/>
          <w:tab w:val="left" w:pos="2836"/>
          <w:tab w:val="left" w:pos="3545"/>
          <w:tab w:val="left" w:pos="4254"/>
          <w:tab w:val="left" w:pos="4963"/>
          <w:tab w:val="left" w:pos="5672"/>
          <w:tab w:val="left" w:pos="6381"/>
          <w:tab w:val="left" w:pos="7875"/>
        </w:tabs>
        <w:jc w:val="both"/>
        <w:rPr>
          <w:rStyle w:val="Nessuno"/>
          <w:rFonts w:ascii="Garamond" w:eastAsia="Verdana" w:hAnsi="Garamond"/>
        </w:rPr>
      </w:pPr>
    </w:p>
    <w:tbl>
      <w:tblPr>
        <w:tblStyle w:val="TableNormal"/>
        <w:tblW w:w="6367" w:type="dxa"/>
        <w:tblInd w:w="99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98"/>
        <w:gridCol w:w="3969"/>
      </w:tblGrid>
      <w:tr w:rsidR="002E7F04" w:rsidRPr="007D1030" w14:paraId="546D0343" w14:textId="77777777" w:rsidTr="000D4ADF">
        <w:trPr>
          <w:trHeight w:val="17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600B3" w14:textId="77777777" w:rsidR="002E7F04" w:rsidRPr="007D1030" w:rsidRDefault="002E7F04" w:rsidP="00C95673">
            <w:pPr>
              <w:tabs>
                <w:tab w:val="left" w:pos="709"/>
                <w:tab w:val="left" w:pos="1418"/>
                <w:tab w:val="left" w:pos="2127"/>
                <w:tab w:val="left" w:pos="2836"/>
                <w:tab w:val="left" w:pos="3545"/>
                <w:tab w:val="left" w:pos="4254"/>
                <w:tab w:val="left" w:pos="4963"/>
                <w:tab w:val="left" w:pos="5672"/>
                <w:tab w:val="left" w:pos="6381"/>
                <w:tab w:val="left" w:pos="7875"/>
              </w:tabs>
              <w:jc w:val="center"/>
              <w:rPr>
                <w:rFonts w:ascii="Garamond" w:hAnsi="Garamond" w:cs="Arial"/>
              </w:rPr>
            </w:pPr>
            <w:r w:rsidRPr="007D1030">
              <w:rPr>
                <w:rStyle w:val="Nessuno"/>
                <w:rFonts w:ascii="Garamond" w:hAnsi="Garamond" w:cs="Arial"/>
                <w:b/>
                <w:bCs/>
              </w:rPr>
              <w:lastRenderedPageBreak/>
              <w:t>Anno</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5A30E" w14:textId="2E59EA76" w:rsidR="002E7F04" w:rsidRPr="007D1030" w:rsidRDefault="002E7F04" w:rsidP="000D4ADF">
            <w:pPr>
              <w:tabs>
                <w:tab w:val="left" w:pos="709"/>
                <w:tab w:val="left" w:pos="1418"/>
                <w:tab w:val="left" w:pos="2127"/>
                <w:tab w:val="left" w:pos="2836"/>
                <w:tab w:val="left" w:pos="3545"/>
                <w:tab w:val="left" w:pos="4254"/>
                <w:tab w:val="left" w:pos="4963"/>
                <w:tab w:val="left" w:pos="5672"/>
                <w:tab w:val="left" w:pos="6381"/>
                <w:tab w:val="left" w:pos="7875"/>
              </w:tabs>
              <w:jc w:val="center"/>
              <w:rPr>
                <w:rFonts w:ascii="Garamond" w:hAnsi="Garamond" w:cs="Arial"/>
              </w:rPr>
            </w:pPr>
            <w:r w:rsidRPr="007D1030">
              <w:rPr>
                <w:rStyle w:val="Nessuno"/>
                <w:rFonts w:ascii="Garamond" w:hAnsi="Garamond" w:cs="Arial"/>
                <w:b/>
                <w:bCs/>
              </w:rPr>
              <w:t>Premi</w:t>
            </w:r>
          </w:p>
        </w:tc>
      </w:tr>
      <w:tr w:rsidR="002E7F04" w:rsidRPr="007D1030" w14:paraId="49958CAD"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2FD80"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4015F" w14:textId="77777777" w:rsidR="002E7F04" w:rsidRPr="007D1030" w:rsidRDefault="002E7F04" w:rsidP="00C95673">
            <w:pPr>
              <w:rPr>
                <w:rFonts w:ascii="Garamond" w:hAnsi="Garamond" w:cs="Arial"/>
              </w:rPr>
            </w:pPr>
          </w:p>
        </w:tc>
      </w:tr>
      <w:tr w:rsidR="002E7F04" w:rsidRPr="007D1030" w14:paraId="2E26B0E5"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2A9A9"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35F95" w14:textId="77777777" w:rsidR="002E7F04" w:rsidRPr="007D1030" w:rsidRDefault="002E7F04" w:rsidP="00C95673">
            <w:pPr>
              <w:rPr>
                <w:rFonts w:ascii="Garamond" w:hAnsi="Garamond" w:cs="Arial"/>
              </w:rPr>
            </w:pPr>
          </w:p>
        </w:tc>
      </w:tr>
      <w:tr w:rsidR="002E7F04" w:rsidRPr="007D1030" w14:paraId="704C203D"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D0BE6"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9E2DB4" w14:textId="77777777" w:rsidR="002E7F04" w:rsidRPr="007D1030" w:rsidRDefault="002E7F04" w:rsidP="00C95673">
            <w:pPr>
              <w:rPr>
                <w:rFonts w:ascii="Garamond" w:hAnsi="Garamond" w:cs="Arial"/>
              </w:rPr>
            </w:pPr>
          </w:p>
        </w:tc>
      </w:tr>
    </w:tbl>
    <w:p w14:paraId="337DB9CC" w14:textId="77777777" w:rsidR="002E7F04" w:rsidRPr="007D1030" w:rsidRDefault="002E7F04" w:rsidP="002E7F04">
      <w:pPr>
        <w:widowControl w:val="0"/>
        <w:tabs>
          <w:tab w:val="left" w:pos="709"/>
          <w:tab w:val="left" w:pos="1418"/>
          <w:tab w:val="left" w:pos="2127"/>
          <w:tab w:val="left" w:pos="2836"/>
          <w:tab w:val="left" w:pos="3545"/>
          <w:tab w:val="left" w:pos="4254"/>
          <w:tab w:val="left" w:pos="4963"/>
          <w:tab w:val="left" w:pos="5672"/>
          <w:tab w:val="left" w:pos="6381"/>
          <w:tab w:val="left" w:pos="7875"/>
        </w:tabs>
        <w:jc w:val="both"/>
        <w:rPr>
          <w:rStyle w:val="Nessuno"/>
          <w:rFonts w:ascii="Garamond" w:eastAsia="Verdana" w:hAnsi="Garamond" w:cs="Arial"/>
        </w:rPr>
      </w:pPr>
    </w:p>
    <w:p w14:paraId="61FF18AE" w14:textId="48335133" w:rsidR="00E91956" w:rsidRPr="007D1030" w:rsidRDefault="00F95538" w:rsidP="000D4ADF">
      <w:pPr>
        <w:pStyle w:val="Paragrafoelenco"/>
        <w:numPr>
          <w:ilvl w:val="0"/>
          <w:numId w:val="22"/>
        </w:numPr>
        <w:ind w:left="567" w:hanging="425"/>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color w:val="auto"/>
        </w:rPr>
        <w:t>di non partecipare alla medesima gara in altra forma singola o associata, né come ausiliaria per altro concorrente;</w:t>
      </w:r>
    </w:p>
    <w:p w14:paraId="06376E4E" w14:textId="7ACEEEC9" w:rsidR="00552C98" w:rsidRPr="007D1030" w:rsidRDefault="000523C9" w:rsidP="00F61891">
      <w:pPr>
        <w:pStyle w:val="Paragrafoelenco"/>
        <w:numPr>
          <w:ilvl w:val="0"/>
          <w:numId w:val="22"/>
        </w:numPr>
        <w:ind w:left="567" w:hanging="425"/>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b/>
          <w:bCs/>
        </w:rPr>
        <w:t xml:space="preserve">Per gli operatori economici non residenti e privi di stabile organizzazione in Italia: </w:t>
      </w:r>
      <w:r w:rsidRPr="007D1030">
        <w:rPr>
          <w:rStyle w:val="Nessuno"/>
          <w:rFonts w:ascii="Garamond" w:hAnsi="Garamond" w:cs="Arial"/>
        </w:rPr>
        <w:t>di impegnarsi ad uniformarsi, in caso di aggiudicazione, alla disciplina di cui agli articoli 17, comma 2, e 53, comma 3 del d.p.r. 633/1972 e a comunicare alla stazione appaltante la nomina del proprio rappresentante fiscale, nelle forme di legge;</w:t>
      </w:r>
      <w:bookmarkEnd w:id="8"/>
    </w:p>
    <w:p w14:paraId="515DFE1F" w14:textId="77777777" w:rsidR="00552C98" w:rsidRPr="007D1030" w:rsidRDefault="000523C9" w:rsidP="00F61891">
      <w:pPr>
        <w:pStyle w:val="Paragrafoelenco"/>
        <w:numPr>
          <w:ilvl w:val="0"/>
          <w:numId w:val="22"/>
        </w:numPr>
        <w:ind w:left="567" w:hanging="283"/>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b/>
          <w:bCs/>
        </w:rPr>
        <w:t xml:space="preserve">Per gli operatori economici ammessi al concordato preventivo con continuità aziendale di cui all’art. 186 bis del R.D. 16 marzo 1942, n. 267  </w:t>
      </w:r>
      <w:r w:rsidRPr="007D1030">
        <w:rPr>
          <w:rStyle w:val="Nessuno"/>
          <w:rFonts w:ascii="Garamond" w:hAnsi="Garamond" w:cs="Arial"/>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7D1030">
        <w:rPr>
          <w:rStyle w:val="Nessuno"/>
          <w:rFonts w:ascii="Garamond" w:hAnsi="Garamond" w:cs="Arial"/>
          <w:i/>
          <w:iCs/>
        </w:rPr>
        <w:t xml:space="preserve">bis, </w:t>
      </w:r>
      <w:r w:rsidRPr="007D1030">
        <w:rPr>
          <w:rStyle w:val="Nessuno"/>
          <w:rFonts w:ascii="Garamond" w:hAnsi="Garamond" w:cs="Arial"/>
        </w:rPr>
        <w:t xml:space="preserve">comma 6 del R.D. 16 marzo 1942, n. 267. </w:t>
      </w:r>
    </w:p>
    <w:p w14:paraId="03F1C8F8" w14:textId="77777777" w:rsidR="00552C98" w:rsidRPr="007D1030" w:rsidRDefault="007C105E" w:rsidP="00F61891">
      <w:pPr>
        <w:pStyle w:val="Paragrafoelenco"/>
        <w:ind w:left="567"/>
        <w:jc w:val="both"/>
        <w:rPr>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A tal fine, </w:t>
      </w:r>
      <w:r w:rsidR="00A30BFB" w:rsidRPr="007D1030">
        <w:rPr>
          <w:rFonts w:ascii="Garamond" w:hAnsi="Garamond" w:cs="Arial"/>
          <w:b/>
          <w:bCs/>
          <w:u w:val="single"/>
        </w:rPr>
        <w:t>allega</w:t>
      </w:r>
      <w:r w:rsidRPr="007D1030">
        <w:rPr>
          <w:rFonts w:ascii="Garamond" w:hAnsi="Garamond" w:cs="Arial"/>
          <w:u w:val="single"/>
        </w:rPr>
        <w:t xml:space="preserve"> </w:t>
      </w:r>
      <w:r w:rsidRPr="007D1030">
        <w:rPr>
          <w:rFonts w:ascii="Garamond" w:hAnsi="Garamond" w:cs="Arial"/>
          <w:b/>
          <w:bCs/>
          <w:u w:val="single"/>
        </w:rPr>
        <w:t>una relazione di un professionista in possesso dei requisiti di cui all'articolo 67, terzo comma, lettera d), del Regio Decreto 16 marzo 1942, n. 267, che attesta la conformità al piano e la ragionevole capacità di adempimento del contratto</w:t>
      </w:r>
      <w:r w:rsidR="0008493C" w:rsidRPr="007D1030">
        <w:rPr>
          <w:rFonts w:ascii="Garamond" w:hAnsi="Garamond" w:cs="Arial"/>
          <w:b/>
          <w:bCs/>
          <w:u w:val="single"/>
        </w:rPr>
        <w:t>.</w:t>
      </w:r>
    </w:p>
    <w:p w14:paraId="20F26AB1" w14:textId="69AE93DE" w:rsidR="00552C98" w:rsidRPr="007D1030" w:rsidRDefault="00CC6CC9" w:rsidP="00F61891">
      <w:pPr>
        <w:pStyle w:val="Paragrafoelenco"/>
        <w:numPr>
          <w:ilvl w:val="0"/>
          <w:numId w:val="22"/>
        </w:numPr>
        <w:ind w:left="567" w:hanging="207"/>
        <w:jc w:val="both"/>
        <w:rPr>
          <w:rStyle w:val="NessunoA"/>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 </w:t>
      </w:r>
      <w:r w:rsidR="000523C9" w:rsidRPr="007D1030">
        <w:rPr>
          <w:rStyle w:val="NessunoA"/>
          <w:rFonts w:ascii="Garamond" w:hAnsi="Garamond" w:cs="Arial"/>
        </w:rPr>
        <w:t xml:space="preserve">di impegnarsi a mantenere valida ed </w:t>
      </w:r>
      <w:r w:rsidR="000523C9" w:rsidRPr="007D1030">
        <w:rPr>
          <w:rStyle w:val="Nessuno"/>
          <w:rFonts w:ascii="Garamond" w:hAnsi="Garamond" w:cs="Arial"/>
          <w14:textOutline w14:w="12700" w14:cap="flat" w14:cmpd="sng" w14:algn="ctr">
            <w14:noFill/>
            <w14:prstDash w14:val="solid"/>
            <w14:miter w14:lim="400000"/>
          </w14:textOutline>
        </w:rPr>
        <w:t xml:space="preserve">immutabile </w:t>
      </w:r>
      <w:r w:rsidR="000523C9" w:rsidRPr="00224BC9">
        <w:rPr>
          <w:rStyle w:val="Nessuno"/>
          <w:rFonts w:ascii="Garamond" w:hAnsi="Garamond" w:cs="Arial"/>
          <w14:textOutline w14:w="12700" w14:cap="flat" w14:cmpd="sng" w14:algn="ctr">
            <w14:noFill/>
            <w14:prstDash w14:val="solid"/>
            <w14:miter w14:lim="400000"/>
          </w14:textOutline>
        </w:rPr>
        <w:t xml:space="preserve">l’offerta per </w:t>
      </w:r>
      <w:r w:rsidR="008908A9" w:rsidRPr="00224BC9">
        <w:rPr>
          <w:rStyle w:val="Nessuno"/>
          <w:rFonts w:ascii="Garamond" w:hAnsi="Garamond" w:cs="Arial"/>
          <w:b/>
          <w:bCs/>
          <w14:textOutline w14:w="12700" w14:cap="flat" w14:cmpd="sng" w14:algn="ctr">
            <w14:noFill/>
            <w14:prstDash w14:val="solid"/>
            <w14:miter w14:lim="400000"/>
          </w14:textOutline>
        </w:rPr>
        <w:t>180</w:t>
      </w:r>
      <w:r w:rsidR="000523C9" w:rsidRPr="00224BC9">
        <w:rPr>
          <w:rStyle w:val="Nessuno"/>
          <w:rFonts w:ascii="Garamond" w:hAnsi="Garamond" w:cs="Arial"/>
          <w14:textOutline w14:w="12700" w14:cap="flat" w14:cmpd="sng" w14:algn="ctr">
            <w14:noFill/>
            <w14:prstDash w14:val="solid"/>
            <w14:miter w14:lim="400000"/>
          </w14:textOutline>
        </w:rPr>
        <w:t xml:space="preserve"> </w:t>
      </w:r>
      <w:r w:rsidR="000523C9" w:rsidRPr="00224BC9">
        <w:rPr>
          <w:rStyle w:val="Nessuno"/>
          <w:rFonts w:ascii="Garamond" w:hAnsi="Garamond" w:cs="Arial"/>
          <w:b/>
          <w:bCs/>
          <w14:textOutline w14:w="12700" w14:cap="flat" w14:cmpd="sng" w14:algn="ctr">
            <w14:noFill/>
            <w14:prstDash w14:val="solid"/>
            <w14:miter w14:lim="400000"/>
          </w14:textOutline>
        </w:rPr>
        <w:t>gg</w:t>
      </w:r>
      <w:r w:rsidR="000523C9" w:rsidRPr="007D1030">
        <w:rPr>
          <w:rStyle w:val="Nessuno"/>
          <w:rFonts w:ascii="Garamond" w:hAnsi="Garamond" w:cs="Arial"/>
          <w14:textOutline w14:w="12700" w14:cap="flat" w14:cmpd="sng" w14:algn="ctr">
            <w14:noFill/>
            <w14:prstDash w14:val="solid"/>
            <w14:miter w14:lim="400000"/>
          </w14:textOutline>
        </w:rPr>
        <w:t>. consecutivi</w:t>
      </w:r>
      <w:r w:rsidR="000523C9" w:rsidRPr="007D1030">
        <w:rPr>
          <w:rStyle w:val="NessunoA"/>
          <w:rFonts w:ascii="Garamond" w:hAnsi="Garamond" w:cs="Arial"/>
        </w:rPr>
        <w:t xml:space="preserve"> a decorrere dalla </w:t>
      </w:r>
      <w:r w:rsidR="00F61891">
        <w:rPr>
          <w:rStyle w:val="NessunoA"/>
          <w:rFonts w:ascii="Garamond" w:hAnsi="Garamond" w:cs="Arial"/>
        </w:rPr>
        <w:t xml:space="preserve"> </w:t>
      </w:r>
      <w:r w:rsidR="000523C9" w:rsidRPr="007D1030">
        <w:rPr>
          <w:rStyle w:val="NessunoA"/>
          <w:rFonts w:ascii="Garamond" w:hAnsi="Garamond" w:cs="Arial"/>
        </w:rPr>
        <w:t>scadenza del termine per la presentazione delle offerte;</w:t>
      </w:r>
    </w:p>
    <w:p w14:paraId="04764446" w14:textId="39C71FA3" w:rsidR="00A83DB9" w:rsidRPr="007D1030" w:rsidRDefault="00A83DB9" w:rsidP="00F61891">
      <w:pPr>
        <w:pStyle w:val="Paragrafoelenco"/>
        <w:numPr>
          <w:ilvl w:val="0"/>
          <w:numId w:val="22"/>
        </w:numPr>
        <w:ind w:left="567" w:hanging="207"/>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avendone piena disponibilità, di </w:t>
      </w:r>
      <w:r w:rsidRPr="007D1030">
        <w:rPr>
          <w:rStyle w:val="Nessuno"/>
          <w:rFonts w:ascii="Garamond" w:hAnsi="Garamond" w:cs="Arial"/>
          <w:b/>
          <w:bCs/>
        </w:rPr>
        <w:t>aver preso piena visione di tutta la documentazione di gara</w:t>
      </w:r>
      <w:r w:rsidRPr="007D1030">
        <w:rPr>
          <w:rStyle w:val="Nessuno"/>
          <w:rFonts w:ascii="Garamond" w:hAnsi="Garamond" w:cs="Arial"/>
        </w:rPr>
        <w:t xml:space="preserve"> e segnatamente: del Disciplinare di gara e relativi allegati e del/i Capitolato/i Tecnico/i del lotto/i cui partecipa, documenti i quali non richiedono ulteriori interpretazioni o spiegazioni, nonché, di essere a conoscenza di ogni altro elemento che possa influire sulla determinazione dei tassi e dei premi annui e, conseguentemente, di accettare tutte le clausole senza riserva alcuna, </w:t>
      </w:r>
      <w:r w:rsidRPr="007D1030">
        <w:rPr>
          <w:rStyle w:val="Nessuno"/>
          <w:rFonts w:ascii="Garamond" w:hAnsi="Garamond" w:cs="Arial"/>
          <w:b/>
          <w:bCs/>
        </w:rPr>
        <w:t>fatte salve le varianti presentate in sede di offerta,</w:t>
      </w:r>
      <w:r w:rsidRPr="007D1030">
        <w:rPr>
          <w:rStyle w:val="Nessuno"/>
          <w:rFonts w:ascii="Garamond" w:hAnsi="Garamond" w:cs="Arial"/>
        </w:rPr>
        <w:t xml:space="preserve"> impegnandosi, in caso di aggiudicazione, ad eseguire i servizi, secondo le prescrizioni medesime</w:t>
      </w:r>
      <w:r w:rsidR="00F61891">
        <w:rPr>
          <w:rStyle w:val="Nessuno"/>
          <w:rFonts w:ascii="Garamond" w:hAnsi="Garamond" w:cs="Arial"/>
        </w:rPr>
        <w:t>;</w:t>
      </w:r>
    </w:p>
    <w:p w14:paraId="62AA4506" w14:textId="448B250F" w:rsidR="00532336" w:rsidRPr="007D1030" w:rsidRDefault="00532336" w:rsidP="001F239D">
      <w:pPr>
        <w:pStyle w:val="Paragrafoelenco"/>
        <w:numPr>
          <w:ilvl w:val="0"/>
          <w:numId w:val="22"/>
        </w:numPr>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rPr>
        <w:t>di essere edotto degli obblighi derivanti dal Codice di comportamento adottato dalla stazione appaltante</w:t>
      </w:r>
      <w:r w:rsidR="00AB4616">
        <w:rPr>
          <w:rFonts w:ascii="Garamond" w:hAnsi="Garamond" w:cs="Arial"/>
        </w:rPr>
        <w:t xml:space="preserve">, allegato alla presente procedura </w:t>
      </w:r>
      <w:r w:rsidRPr="007D1030">
        <w:rPr>
          <w:rFonts w:ascii="Garamond" w:hAnsi="Garamond" w:cs="Arial"/>
        </w:rPr>
        <w:t>e di impegnarsi, in caso di aggiudicazione, ad osservare e a far osservare ai propri dipendenti e collaboratori, per quanto applicabile, il suddetto codice, pena la risoluzione del contratto</w:t>
      </w:r>
    </w:p>
    <w:p w14:paraId="11A483D1" w14:textId="260B5790" w:rsidR="00F638E1" w:rsidRPr="00F61891" w:rsidRDefault="00F638E1" w:rsidP="00F61891">
      <w:pPr>
        <w:pStyle w:val="Paragrafoelenco"/>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Garamond" w:hAnsi="Garamond" w:cs="Arial"/>
        </w:rPr>
      </w:pPr>
      <w:r w:rsidRPr="007D1030">
        <w:rPr>
          <w:rFonts w:ascii="Garamond" w:hAnsi="Garamond" w:cs="Arial"/>
        </w:rPr>
        <w:t>di aver preso visione e di accettare il trattamento dei dati personali</w:t>
      </w:r>
      <w:r w:rsidR="00925620">
        <w:rPr>
          <w:rFonts w:ascii="Garamond" w:hAnsi="Garamond" w:cs="Arial"/>
        </w:rPr>
        <w:t xml:space="preserve">; </w:t>
      </w:r>
      <w:r w:rsidRPr="007D1030">
        <w:rPr>
          <w:rFonts w:ascii="Garamond" w:hAnsi="Garamond" w:cs="Arial"/>
        </w:rPr>
        <w:t xml:space="preserve"> </w:t>
      </w:r>
    </w:p>
    <w:p w14:paraId="3A29E30C" w14:textId="4D0DFFBF" w:rsidR="002470B0" w:rsidRPr="007D1030" w:rsidRDefault="00F638E1" w:rsidP="00F61891">
      <w:pPr>
        <w:pStyle w:val="Paragrafoelenco"/>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rStyle w:val="Nessuno"/>
          <w:rFonts w:ascii="Garamond" w:hAnsi="Garamond" w:cs="Arial"/>
        </w:rPr>
      </w:pPr>
      <w:r w:rsidRPr="007D1030">
        <w:rPr>
          <w:rFonts w:ascii="Garamond" w:hAnsi="Garamond" w:cs="Arial"/>
        </w:rPr>
        <w:t xml:space="preserve">per gli operatori economici non residenti e privi di stabile organizzazione in Italia, il domicilio fiscale </w:t>
      </w:r>
      <w:r w:rsidR="00F61891">
        <w:rPr>
          <w:rFonts w:ascii="Garamond" w:hAnsi="Garamond" w:cs="Arial"/>
        </w:rPr>
        <w:t>...</w:t>
      </w:r>
      <w:r w:rsidRPr="007D1030">
        <w:rPr>
          <w:rFonts w:ascii="Garamond" w:hAnsi="Garamond" w:cs="Arial"/>
        </w:rPr>
        <w:t xml:space="preserve">…, il codice fiscale </w:t>
      </w:r>
      <w:r w:rsidR="00F61891">
        <w:rPr>
          <w:rFonts w:ascii="Garamond" w:hAnsi="Garamond" w:cs="Arial"/>
        </w:rPr>
        <w:t>....</w:t>
      </w:r>
      <w:r w:rsidRPr="007D1030">
        <w:rPr>
          <w:rFonts w:ascii="Garamond" w:hAnsi="Garamond" w:cs="Arial"/>
        </w:rPr>
        <w:t xml:space="preserve">…, la partita IVA </w:t>
      </w:r>
      <w:r w:rsidR="00F61891">
        <w:rPr>
          <w:rFonts w:ascii="Garamond" w:hAnsi="Garamond" w:cs="Arial"/>
        </w:rPr>
        <w:t>.....</w:t>
      </w:r>
      <w:r w:rsidRPr="007D1030">
        <w:rPr>
          <w:rFonts w:ascii="Garamond" w:hAnsi="Garamond" w:cs="Arial"/>
        </w:rPr>
        <w:t>…, l’indirizzo di posta elettronica certificata o strumento analogo negli altri Stati Membri, ai fini delle comunicazioni di cui all’articolo 90 del Codice;</w:t>
      </w:r>
    </w:p>
    <w:p w14:paraId="6E63E461" w14:textId="169141C7" w:rsidR="002470B0" w:rsidRPr="003B6DC3" w:rsidRDefault="000523C9" w:rsidP="00F61891">
      <w:pPr>
        <w:pStyle w:val="Paragrafoelenco"/>
        <w:numPr>
          <w:ilvl w:val="0"/>
          <w:numId w:val="22"/>
        </w:numPr>
        <w:ind w:left="714" w:hanging="357"/>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u w:val="single"/>
        </w:rPr>
        <w:t>di essere a conoscenza</w:t>
      </w:r>
      <w:r w:rsidRPr="007D1030">
        <w:rPr>
          <w:rStyle w:val="Nessuno"/>
          <w:rFonts w:ascii="Garamond" w:hAnsi="Garamond" w:cs="Arial"/>
        </w:rPr>
        <w:t xml:space="preserve"> delle prescrizioni, dei requisiti di ammissibilità e dei motivi di esclusione voluti dalla legge e di impegnarsi a fornire tutta la documentazione che verrà richiesta a riprova del possesso dei requisiti necessari per assumere appalti pubblici</w:t>
      </w:r>
      <w:r w:rsidR="003B6DC3">
        <w:rPr>
          <w:rStyle w:val="Nessuno"/>
          <w:rFonts w:ascii="Garamond" w:hAnsi="Garamond" w:cs="Arial"/>
        </w:rPr>
        <w:t>;</w:t>
      </w:r>
    </w:p>
    <w:p w14:paraId="20E3CC98" w14:textId="31B709DB" w:rsidR="003B6DC3" w:rsidRPr="00C060AA" w:rsidRDefault="003B6DC3" w:rsidP="00F61891">
      <w:pPr>
        <w:pStyle w:val="Paragrafoelenco"/>
        <w:numPr>
          <w:ilvl w:val="0"/>
          <w:numId w:val="22"/>
        </w:numPr>
        <w:ind w:left="714" w:hanging="357"/>
        <w:jc w:val="both"/>
        <w:rPr>
          <w:rStyle w:val="Nessuno"/>
          <w:rFonts w:ascii="Garamond" w:hAnsi="Garamond" w:cs="Arial"/>
          <w:b/>
          <w:bCs/>
          <w14:textOutline w14:w="12700" w14:cap="flat" w14:cmpd="sng" w14:algn="ctr">
            <w14:noFill/>
            <w14:prstDash w14:val="solid"/>
            <w14:miter w14:lim="400000"/>
          </w14:textOutline>
        </w:rPr>
      </w:pPr>
      <w:r>
        <w:rPr>
          <w:rStyle w:val="Nessuno"/>
          <w:rFonts w:ascii="Garamond" w:hAnsi="Garamond" w:cs="Arial"/>
          <w:u w:val="single"/>
        </w:rPr>
        <w:t>che</w:t>
      </w:r>
      <w:r w:rsidR="00C060AA">
        <w:rPr>
          <w:rStyle w:val="Nessuno"/>
          <w:rFonts w:ascii="Garamond" w:hAnsi="Garamond" w:cs="Arial"/>
          <w:u w:val="single"/>
        </w:rPr>
        <w:t>, in caso di aggiudicazione,</w:t>
      </w:r>
      <w:r>
        <w:rPr>
          <w:rStyle w:val="Nessuno"/>
          <w:rFonts w:ascii="Garamond" w:hAnsi="Garamond" w:cs="Arial"/>
          <w:u w:val="single"/>
        </w:rPr>
        <w:t xml:space="preserve"> l’emissione e la gestione </w:t>
      </w:r>
      <w:r w:rsidR="00C060AA">
        <w:rPr>
          <w:rStyle w:val="Nessuno"/>
          <w:rFonts w:ascii="Garamond" w:hAnsi="Garamond" w:cs="Arial"/>
          <w:u w:val="single"/>
        </w:rPr>
        <w:t>del / dei contratti avverrà per il tramite della Agenzia di seguito indicata:</w:t>
      </w:r>
    </w:p>
    <w:p w14:paraId="23C966B8" w14:textId="3F5339EB" w:rsidR="00C060AA" w:rsidRDefault="002512BD" w:rsidP="002512BD">
      <w:pPr>
        <w:ind w:left="709"/>
        <w:jc w:val="both"/>
        <w:rPr>
          <w:rStyle w:val="Nessuno"/>
          <w:rFonts w:ascii="Garamond" w:hAnsi="Garamond" w:cs="Arial"/>
          <w:b/>
          <w:bCs/>
        </w:rPr>
      </w:pPr>
      <w:r>
        <w:rPr>
          <w:rStyle w:val="Nessuno"/>
          <w:rFonts w:ascii="Garamond" w:hAnsi="Garamond" w:cs="Arial"/>
          <w:b/>
          <w:bCs/>
        </w:rPr>
        <w:t>Ragione Sociale ____________________________________________________________</w:t>
      </w:r>
    </w:p>
    <w:p w14:paraId="1B93B28B" w14:textId="735D0600" w:rsidR="0029332B" w:rsidRDefault="002512BD" w:rsidP="0029332B">
      <w:pPr>
        <w:ind w:left="709"/>
        <w:jc w:val="both"/>
        <w:rPr>
          <w:rStyle w:val="Nessuno"/>
          <w:rFonts w:ascii="Garamond" w:hAnsi="Garamond" w:cs="Arial"/>
          <w:b/>
          <w:bCs/>
        </w:rPr>
      </w:pPr>
      <w:r>
        <w:rPr>
          <w:rStyle w:val="Nessuno"/>
          <w:rFonts w:ascii="Garamond" w:hAnsi="Garamond" w:cs="Arial"/>
          <w:b/>
          <w:bCs/>
        </w:rPr>
        <w:t>Sede legale ________________________________________________________________</w:t>
      </w:r>
    </w:p>
    <w:p w14:paraId="7809E133" w14:textId="52BC279C" w:rsidR="002512BD" w:rsidRDefault="002512BD" w:rsidP="002512BD">
      <w:pPr>
        <w:ind w:left="709"/>
        <w:jc w:val="both"/>
        <w:rPr>
          <w:rStyle w:val="Nessuno"/>
          <w:rFonts w:ascii="Garamond" w:hAnsi="Garamond" w:cs="Arial"/>
          <w:b/>
          <w:bCs/>
        </w:rPr>
      </w:pPr>
      <w:r>
        <w:rPr>
          <w:rStyle w:val="Nessuno"/>
          <w:rFonts w:ascii="Garamond" w:hAnsi="Garamond" w:cs="Arial"/>
          <w:b/>
          <w:bCs/>
        </w:rPr>
        <w:t xml:space="preserve">Sede operativa </w:t>
      </w:r>
      <w:r w:rsidRPr="0029332B">
        <w:rPr>
          <w:rStyle w:val="Nessuno"/>
          <w:rFonts w:ascii="Garamond" w:hAnsi="Garamond" w:cs="Arial"/>
        </w:rPr>
        <w:t>incaricata della gestione (se diversa)</w:t>
      </w:r>
      <w:r w:rsidR="0029332B">
        <w:rPr>
          <w:rStyle w:val="Nessuno"/>
          <w:rFonts w:ascii="Garamond" w:hAnsi="Garamond" w:cs="Arial"/>
          <w:b/>
          <w:bCs/>
        </w:rPr>
        <w:t xml:space="preserve"> _________________________________</w:t>
      </w:r>
    </w:p>
    <w:p w14:paraId="5C8CF6C1" w14:textId="49928342" w:rsidR="0029332B" w:rsidRDefault="0029332B" w:rsidP="002512BD">
      <w:pPr>
        <w:ind w:left="709"/>
        <w:jc w:val="both"/>
        <w:rPr>
          <w:rStyle w:val="Nessuno"/>
          <w:rFonts w:ascii="Garamond" w:hAnsi="Garamond" w:cs="Arial"/>
          <w:b/>
          <w:bCs/>
        </w:rPr>
      </w:pPr>
      <w:r>
        <w:rPr>
          <w:rStyle w:val="Nessuno"/>
          <w:rFonts w:ascii="Garamond" w:hAnsi="Garamond" w:cs="Arial"/>
          <w:b/>
          <w:bCs/>
        </w:rPr>
        <w:t>Codice Fiscale ________________________ Partita IVA __________________________</w:t>
      </w:r>
    </w:p>
    <w:p w14:paraId="4E4BB132" w14:textId="280B3D2D" w:rsidR="0029332B" w:rsidRDefault="0029332B" w:rsidP="002512BD">
      <w:pPr>
        <w:ind w:left="709"/>
        <w:jc w:val="both"/>
        <w:rPr>
          <w:rStyle w:val="Nessuno"/>
          <w:rFonts w:ascii="Garamond" w:hAnsi="Garamond" w:cs="Arial"/>
          <w:b/>
          <w:bCs/>
        </w:rPr>
      </w:pPr>
      <w:r>
        <w:rPr>
          <w:rStyle w:val="Nessuno"/>
          <w:rFonts w:ascii="Garamond" w:hAnsi="Garamond" w:cs="Arial"/>
          <w:b/>
          <w:bCs/>
        </w:rPr>
        <w:t>Telefono _____________________________ E-mail ______________________________</w:t>
      </w:r>
    </w:p>
    <w:p w14:paraId="1850AF1D" w14:textId="60AA3E1A" w:rsidR="0029332B" w:rsidRDefault="0029332B" w:rsidP="002512BD">
      <w:pPr>
        <w:ind w:left="709"/>
        <w:jc w:val="both"/>
        <w:rPr>
          <w:rStyle w:val="Nessuno"/>
          <w:rFonts w:ascii="Garamond" w:hAnsi="Garamond" w:cs="Arial"/>
          <w:b/>
          <w:bCs/>
        </w:rPr>
      </w:pPr>
      <w:r>
        <w:rPr>
          <w:rStyle w:val="Nessuno"/>
          <w:rFonts w:ascii="Garamond" w:hAnsi="Garamond" w:cs="Arial"/>
          <w:b/>
          <w:bCs/>
        </w:rPr>
        <w:lastRenderedPageBreak/>
        <w:t>PEC ______________________________________________________________________</w:t>
      </w:r>
    </w:p>
    <w:p w14:paraId="11C7AB75" w14:textId="77777777" w:rsidR="00F229B1" w:rsidRDefault="00F229B1" w:rsidP="00F229B1">
      <w:pPr>
        <w:ind w:left="708" w:hanging="282"/>
        <w:jc w:val="both"/>
        <w:rPr>
          <w:rStyle w:val="NessunoA"/>
          <w:rFonts w:ascii="Garamond" w:hAnsi="Garamond" w:cs="Arial"/>
        </w:rPr>
      </w:pPr>
    </w:p>
    <w:p w14:paraId="76EA902B" w14:textId="77777777" w:rsidR="00772861" w:rsidRDefault="00772861" w:rsidP="00F229B1">
      <w:pPr>
        <w:ind w:left="708" w:hanging="282"/>
        <w:jc w:val="both"/>
        <w:rPr>
          <w:rStyle w:val="NessunoA"/>
          <w:rFonts w:ascii="Garamond" w:hAnsi="Garamond" w:cs="Arial"/>
        </w:rPr>
      </w:pPr>
    </w:p>
    <w:p w14:paraId="4E247155" w14:textId="77777777" w:rsidR="00772861" w:rsidRDefault="00772861" w:rsidP="00F229B1">
      <w:pPr>
        <w:ind w:left="708" w:hanging="282"/>
        <w:jc w:val="both"/>
        <w:rPr>
          <w:rStyle w:val="NessunoA"/>
          <w:rFonts w:ascii="Garamond" w:hAnsi="Garamond" w:cs="Arial"/>
        </w:rPr>
      </w:pPr>
    </w:p>
    <w:p w14:paraId="5296266F" w14:textId="77777777" w:rsidR="00772861" w:rsidRPr="007D1030" w:rsidRDefault="00772861" w:rsidP="00F229B1">
      <w:pPr>
        <w:ind w:left="708" w:hanging="282"/>
        <w:jc w:val="both"/>
        <w:rPr>
          <w:rStyle w:val="NessunoA"/>
          <w:rFonts w:ascii="Garamond" w:hAnsi="Garamond" w:cs="Arial"/>
        </w:rPr>
      </w:pPr>
    </w:p>
    <w:p w14:paraId="7BBDD870" w14:textId="10EF8FCA" w:rsidR="000523C9" w:rsidRPr="00AA24EF" w:rsidRDefault="000523C9" w:rsidP="00AA24EF">
      <w:pPr>
        <w:jc w:val="center"/>
        <w:rPr>
          <w:rStyle w:val="Nessuno"/>
          <w:rFonts w:ascii="Garamond" w:hAnsi="Garamond" w:cs="Arial"/>
          <w:b/>
          <w:bCs/>
          <w:sz w:val="23"/>
          <w:szCs w:val="23"/>
          <w:u w:val="single"/>
        </w:rPr>
      </w:pPr>
      <w:r w:rsidRPr="00AA24EF">
        <w:rPr>
          <w:rStyle w:val="Nessuno"/>
          <w:rFonts w:ascii="Garamond" w:hAnsi="Garamond" w:cs="Arial"/>
          <w:b/>
          <w:bCs/>
          <w:color w:val="auto"/>
          <w:sz w:val="23"/>
          <w:szCs w:val="23"/>
        </w:rPr>
        <w:t>(</w:t>
      </w:r>
      <w:r w:rsidRPr="00AA24EF">
        <w:rPr>
          <w:rStyle w:val="Nessuno"/>
          <w:rFonts w:ascii="Garamond" w:hAnsi="Garamond" w:cs="Arial"/>
          <w:b/>
          <w:bCs/>
          <w:caps/>
          <w:color w:val="auto"/>
          <w:sz w:val="23"/>
          <w:szCs w:val="23"/>
          <w:u w:color="FF0000"/>
        </w:rPr>
        <w:t xml:space="preserve">eventuale in caso di avvalimento ex art. </w:t>
      </w:r>
      <w:r w:rsidR="00EF229B" w:rsidRPr="00AA24EF">
        <w:rPr>
          <w:rStyle w:val="Nessuno"/>
          <w:rFonts w:ascii="Garamond" w:hAnsi="Garamond" w:cs="Arial"/>
          <w:b/>
          <w:bCs/>
          <w:caps/>
          <w:color w:val="auto"/>
          <w:sz w:val="23"/>
          <w:szCs w:val="23"/>
          <w:u w:color="FF0000"/>
        </w:rPr>
        <w:t>104</w:t>
      </w:r>
      <w:r w:rsidRPr="00AA24EF">
        <w:rPr>
          <w:rStyle w:val="Nessuno"/>
          <w:rFonts w:ascii="Garamond" w:hAnsi="Garamond" w:cs="Arial"/>
          <w:b/>
          <w:bCs/>
          <w:caps/>
          <w:color w:val="auto"/>
          <w:sz w:val="23"/>
          <w:szCs w:val="23"/>
          <w:u w:color="FF0000"/>
        </w:rPr>
        <w:t xml:space="preserve"> del d.lgs. </w:t>
      </w:r>
      <w:r w:rsidR="00EF229B" w:rsidRPr="00AA24EF">
        <w:rPr>
          <w:rStyle w:val="Nessuno"/>
          <w:rFonts w:ascii="Garamond" w:hAnsi="Garamond" w:cs="Arial"/>
          <w:b/>
          <w:bCs/>
          <w:caps/>
          <w:color w:val="auto"/>
          <w:sz w:val="23"/>
          <w:szCs w:val="23"/>
          <w:u w:color="FF0000"/>
        </w:rPr>
        <w:t>36/2023</w:t>
      </w:r>
      <w:r w:rsidRPr="00AA24EF">
        <w:rPr>
          <w:rStyle w:val="Nessuno"/>
          <w:rFonts w:ascii="Garamond" w:hAnsi="Garamond" w:cs="Arial"/>
          <w:b/>
          <w:bCs/>
          <w:caps/>
          <w:color w:val="auto"/>
          <w:sz w:val="23"/>
          <w:szCs w:val="23"/>
          <w:u w:color="FF0000"/>
        </w:rPr>
        <w:t>)</w:t>
      </w:r>
    </w:p>
    <w:p w14:paraId="3D253D72" w14:textId="77777777" w:rsidR="000523C9" w:rsidRPr="007D1030" w:rsidRDefault="000523C9" w:rsidP="000523C9">
      <w:pPr>
        <w:jc w:val="center"/>
        <w:rPr>
          <w:rStyle w:val="Nessuno"/>
          <w:rFonts w:ascii="Garamond" w:hAnsi="Garamond" w:cs="Arial"/>
          <w:b/>
          <w:bCs/>
        </w:rPr>
      </w:pPr>
    </w:p>
    <w:p w14:paraId="58B30286" w14:textId="77777777" w:rsidR="000523C9" w:rsidRPr="007D1030" w:rsidRDefault="000523C9" w:rsidP="000523C9">
      <w:pPr>
        <w:jc w:val="center"/>
        <w:rPr>
          <w:rStyle w:val="Nessuno"/>
          <w:rFonts w:ascii="Garamond" w:hAnsi="Garamond" w:cs="Arial"/>
          <w:b/>
          <w:bCs/>
        </w:rPr>
      </w:pPr>
      <w:r w:rsidRPr="007D1030">
        <w:rPr>
          <w:rStyle w:val="Nessuno"/>
          <w:rFonts w:ascii="Garamond" w:hAnsi="Garamond" w:cs="Arial"/>
          <w:b/>
          <w:bCs/>
        </w:rPr>
        <w:t>ATTESTA</w:t>
      </w:r>
    </w:p>
    <w:p w14:paraId="2515A09E" w14:textId="77777777" w:rsidR="000523C9" w:rsidRPr="007D1030" w:rsidRDefault="000523C9" w:rsidP="00AC4193">
      <w:pPr>
        <w:spacing w:line="360" w:lineRule="auto"/>
        <w:jc w:val="both"/>
        <w:rPr>
          <w:rStyle w:val="Nessuno"/>
          <w:rFonts w:ascii="Garamond" w:hAnsi="Garamond" w:cs="Arial"/>
          <w:b/>
          <w:bCs/>
          <w:u w:val="single"/>
        </w:rPr>
      </w:pPr>
      <w:r w:rsidRPr="007D1030">
        <w:rPr>
          <w:rStyle w:val="Nessuno"/>
          <w:rFonts w:ascii="Garamond" w:hAnsi="Garamond" w:cs="Arial"/>
          <w:b/>
          <w:bCs/>
        </w:rPr>
        <w:t xml:space="preserve">l'avvalimento dei seguenti requisiti </w:t>
      </w:r>
      <w:r w:rsidRPr="007D1030">
        <w:rPr>
          <w:rStyle w:val="Nessuno"/>
          <w:rFonts w:ascii="Garamond" w:hAnsi="Garamond" w:cs="Arial"/>
        </w:rPr>
        <w:t>(indicare i requisiti)</w:t>
      </w:r>
      <w:r w:rsidRPr="007D1030">
        <w:rPr>
          <w:rStyle w:val="Nessuno"/>
          <w:rFonts w:ascii="Garamond" w:hAnsi="Garamond" w:cs="Arial"/>
          <w:b/>
          <w:bCs/>
        </w:rPr>
        <w:t xml:space="preserve"> </w:t>
      </w:r>
    </w:p>
    <w:p w14:paraId="49BFA211" w14:textId="77777777" w:rsidR="000523C9" w:rsidRPr="007D1030" w:rsidRDefault="000523C9" w:rsidP="00AC4193">
      <w:pPr>
        <w:spacing w:line="360" w:lineRule="auto"/>
        <w:jc w:val="both"/>
        <w:rPr>
          <w:rStyle w:val="Nessuno"/>
          <w:rFonts w:ascii="Garamond" w:hAnsi="Garamond" w:cs="Arial"/>
        </w:rPr>
      </w:pPr>
      <w:r w:rsidRPr="007D1030">
        <w:rPr>
          <w:rStyle w:val="Nessuno"/>
          <w:rFonts w:ascii="Garamond" w:hAnsi="Garamond" w:cs="Arial"/>
        </w:rPr>
        <w:t>________________________________________________________________________________</w:t>
      </w:r>
    </w:p>
    <w:p w14:paraId="57B949C1" w14:textId="77777777" w:rsidR="000523C9" w:rsidRPr="007D1030" w:rsidRDefault="000523C9" w:rsidP="00AC4193">
      <w:pPr>
        <w:spacing w:line="360" w:lineRule="auto"/>
        <w:jc w:val="both"/>
        <w:rPr>
          <w:rStyle w:val="Nessuno"/>
          <w:rFonts w:ascii="Garamond" w:hAnsi="Garamond" w:cs="Arial"/>
          <w:b/>
          <w:bCs/>
        </w:rPr>
      </w:pPr>
      <w:r w:rsidRPr="007D1030">
        <w:rPr>
          <w:rStyle w:val="Nessuno"/>
          <w:rFonts w:ascii="Garamond" w:hAnsi="Garamond" w:cs="Arial"/>
          <w:b/>
          <w:bCs/>
        </w:rPr>
        <w:t xml:space="preserve">necessari per la partecipazione alla gara, e dichiara </w:t>
      </w:r>
    </w:p>
    <w:p w14:paraId="7A4F5A4F" w14:textId="77777777" w:rsidR="000523C9" w:rsidRPr="007D1030" w:rsidRDefault="000523C9" w:rsidP="00F61891">
      <w:pPr>
        <w:numPr>
          <w:ilvl w:val="0"/>
          <w:numId w:val="17"/>
        </w:numPr>
        <w:tabs>
          <w:tab w:val="left" w:pos="284"/>
        </w:tabs>
        <w:spacing w:line="360" w:lineRule="auto"/>
        <w:jc w:val="both"/>
        <w:rPr>
          <w:rFonts w:ascii="Garamond" w:hAnsi="Garamond" w:cs="Arial"/>
          <w:b/>
          <w:bCs/>
        </w:rPr>
      </w:pPr>
      <w:r w:rsidRPr="007D1030">
        <w:rPr>
          <w:rStyle w:val="Nessuno"/>
          <w:rFonts w:ascii="Garamond" w:hAnsi="Garamond" w:cs="Arial"/>
          <w:b/>
          <w:bCs/>
        </w:rPr>
        <w:t>che l'impresa ausiliaria è la seguente:</w:t>
      </w:r>
    </w:p>
    <w:p w14:paraId="514889CD" w14:textId="1131AFAB"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RAGIONE SOCIALE: …………………………………………………………………………………………….</w:t>
      </w:r>
      <w:r w:rsidR="00F61891">
        <w:rPr>
          <w:rStyle w:val="Nessuno"/>
          <w:rFonts w:ascii="Garamond" w:hAnsi="Garamond" w:cs="Arial"/>
          <w:b/>
          <w:bCs/>
        </w:rPr>
        <w:t>............</w:t>
      </w:r>
    </w:p>
    <w:p w14:paraId="66DB561C" w14:textId="77777777"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INDIRIZZO: ………………………………………………………………………….………………….……….</w:t>
      </w:r>
    </w:p>
    <w:p w14:paraId="07836BCF" w14:textId="256D2EDB"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CODICE FISCALE E PARTITA IVA: ………………………………………………………………………</w:t>
      </w:r>
      <w:r w:rsidR="00F61891">
        <w:rPr>
          <w:rStyle w:val="Nessuno"/>
          <w:rFonts w:ascii="Garamond" w:hAnsi="Garamond" w:cs="Arial"/>
          <w:b/>
          <w:bCs/>
        </w:rPr>
        <w:t>.............................................</w:t>
      </w:r>
    </w:p>
    <w:p w14:paraId="57CB8C6F" w14:textId="77777777"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LEGALE RAPPRESENTANTE: ……………………………………………….…….…………………………..</w:t>
      </w:r>
    </w:p>
    <w:p w14:paraId="36D76CEB" w14:textId="77777777" w:rsidR="000523C9" w:rsidRPr="007D1030" w:rsidRDefault="000523C9" w:rsidP="000523C9">
      <w:pPr>
        <w:jc w:val="both"/>
        <w:rPr>
          <w:rStyle w:val="Nessuno"/>
          <w:rFonts w:ascii="Garamond" w:hAnsi="Garamond" w:cs="Arial"/>
        </w:rPr>
      </w:pPr>
    </w:p>
    <w:p w14:paraId="017A511C" w14:textId="12FFFEAB" w:rsidR="000523C9" w:rsidRPr="00224BC9" w:rsidRDefault="000523C9" w:rsidP="001543F2">
      <w:pPr>
        <w:numPr>
          <w:ilvl w:val="0"/>
          <w:numId w:val="17"/>
        </w:numPr>
        <w:tabs>
          <w:tab w:val="left" w:pos="284"/>
        </w:tabs>
        <w:jc w:val="both"/>
        <w:rPr>
          <w:rStyle w:val="Nessuno"/>
          <w:rFonts w:ascii="Garamond" w:hAnsi="Garamond" w:cs="Arial"/>
          <w:b/>
          <w:bCs/>
          <w:u w:val="single"/>
        </w:rPr>
      </w:pPr>
      <w:r w:rsidRPr="00224BC9">
        <w:rPr>
          <w:rStyle w:val="Nessuno"/>
          <w:rFonts w:ascii="Garamond" w:hAnsi="Garamond" w:cs="Arial"/>
          <w:u w:val="single"/>
        </w:rPr>
        <w:t xml:space="preserve">allega la documentazione prevista dall’art. </w:t>
      </w:r>
      <w:r w:rsidR="00EF229B" w:rsidRPr="00224BC9">
        <w:rPr>
          <w:rStyle w:val="Nessuno"/>
          <w:rFonts w:ascii="Garamond" w:hAnsi="Garamond" w:cs="Arial"/>
          <w:u w:val="single"/>
        </w:rPr>
        <w:t>104</w:t>
      </w:r>
      <w:r w:rsidRPr="00224BC9">
        <w:rPr>
          <w:rStyle w:val="Nessuno"/>
          <w:rFonts w:ascii="Garamond" w:hAnsi="Garamond" w:cs="Arial"/>
          <w:u w:val="single"/>
        </w:rPr>
        <w:t xml:space="preserve"> del </w:t>
      </w:r>
      <w:proofErr w:type="spellStart"/>
      <w:r w:rsidRPr="00224BC9">
        <w:rPr>
          <w:rStyle w:val="Nessuno"/>
          <w:rFonts w:ascii="Garamond" w:hAnsi="Garamond" w:cs="Arial"/>
          <w:u w:val="single"/>
        </w:rPr>
        <w:t>D.Lgs.</w:t>
      </w:r>
      <w:proofErr w:type="spellEnd"/>
      <w:r w:rsidRPr="00224BC9">
        <w:rPr>
          <w:rStyle w:val="Nessuno"/>
          <w:rFonts w:ascii="Garamond" w:hAnsi="Garamond" w:cs="Arial"/>
          <w:u w:val="single"/>
        </w:rPr>
        <w:t xml:space="preserve"> </w:t>
      </w:r>
      <w:r w:rsidR="00CF7929" w:rsidRPr="00224BC9">
        <w:rPr>
          <w:rStyle w:val="Nessuno"/>
          <w:rFonts w:ascii="Garamond" w:hAnsi="Garamond" w:cs="Arial"/>
          <w:u w:val="single"/>
        </w:rPr>
        <w:t>36</w:t>
      </w:r>
      <w:r w:rsidRPr="00224BC9">
        <w:rPr>
          <w:rStyle w:val="Nessuno"/>
          <w:rFonts w:ascii="Garamond" w:hAnsi="Garamond" w:cs="Arial"/>
          <w:u w:val="single"/>
        </w:rPr>
        <w:t>/</w:t>
      </w:r>
      <w:r w:rsidR="00CF7929" w:rsidRPr="00224BC9">
        <w:rPr>
          <w:rStyle w:val="Nessuno"/>
          <w:rFonts w:ascii="Garamond" w:hAnsi="Garamond" w:cs="Arial"/>
          <w:u w:val="single"/>
        </w:rPr>
        <w:t>2023</w:t>
      </w:r>
      <w:r w:rsidRPr="00224BC9">
        <w:rPr>
          <w:rStyle w:val="Nessuno"/>
          <w:rFonts w:ascii="Garamond" w:hAnsi="Garamond" w:cs="Arial"/>
          <w:u w:val="single"/>
        </w:rPr>
        <w:t xml:space="preserve"> </w:t>
      </w:r>
    </w:p>
    <w:p w14:paraId="08412FFE" w14:textId="77777777" w:rsidR="001543F2" w:rsidRPr="00224BC9" w:rsidRDefault="001543F2" w:rsidP="001543F2">
      <w:pPr>
        <w:spacing w:line="140" w:lineRule="exact"/>
        <w:jc w:val="both"/>
        <w:rPr>
          <w:rStyle w:val="Nessuno"/>
          <w:rFonts w:ascii="Garamond" w:hAnsi="Garamond" w:cs="Arial"/>
          <w:i/>
          <w:iCs/>
        </w:rPr>
      </w:pPr>
    </w:p>
    <w:p w14:paraId="1B9209D5" w14:textId="77777777" w:rsidR="00F61891" w:rsidRPr="007D1030" w:rsidRDefault="00F61891" w:rsidP="000523C9">
      <w:pPr>
        <w:pStyle w:val="Rientrocorpodeltesto"/>
        <w:ind w:left="0"/>
        <w:jc w:val="center"/>
        <w:rPr>
          <w:rStyle w:val="NessunoA"/>
          <w:rFonts w:ascii="Garamond" w:hAnsi="Garamond" w:cs="Arial"/>
        </w:rPr>
      </w:pPr>
    </w:p>
    <w:p w14:paraId="59738C96" w14:textId="77777777" w:rsidR="000523C9" w:rsidRDefault="000523C9" w:rsidP="00F61891">
      <w:pPr>
        <w:numPr>
          <w:ilvl w:val="0"/>
          <w:numId w:val="20"/>
        </w:numPr>
        <w:ind w:left="284" w:hanging="284"/>
        <w:jc w:val="both"/>
        <w:rPr>
          <w:rStyle w:val="NessunoA"/>
          <w:rFonts w:ascii="Garamond" w:hAnsi="Garamond" w:cs="Arial"/>
        </w:rPr>
      </w:pPr>
      <w:r w:rsidRPr="007D1030">
        <w:rPr>
          <w:rStyle w:val="Nessuno"/>
          <w:rFonts w:ascii="Garamond" w:hAnsi="Garamond" w:cs="Arial"/>
        </w:rPr>
        <w:t xml:space="preserve">indica i seguenti dati: domicilio fiscale …………; codice fiscale ……………, partita IVA ………………….; indica l’indirizzo PEC </w:t>
      </w:r>
      <w:r w:rsidRPr="007D1030">
        <w:rPr>
          <w:rStyle w:val="Nessuno"/>
          <w:rFonts w:ascii="Garamond" w:hAnsi="Garamond" w:cs="Arial"/>
          <w:b/>
          <w:bCs/>
        </w:rPr>
        <w:t>oppure</w:t>
      </w:r>
      <w:r w:rsidRPr="007D1030">
        <w:rPr>
          <w:rStyle w:val="Nessuno"/>
          <w:rFonts w:ascii="Garamond" w:hAnsi="Garamond" w:cs="Arial"/>
        </w:rPr>
        <w:t xml:space="preserve">, solo in caso di concorrenti aventi sede in altri Stati membri, l’indirizzo di posta elettronica ……………… ai fini delle comunicazioni di cui all’art. 76, comma 5 del Codice </w:t>
      </w:r>
      <w:r w:rsidRPr="007D1030">
        <w:rPr>
          <w:rStyle w:val="NessunoA"/>
          <w:rFonts w:ascii="Garamond" w:hAnsi="Garamond" w:cs="Arial"/>
        </w:rPr>
        <w:t xml:space="preserve">e, a tal fine,  indica che il referente della Società ai fini della presente gara è il sig. ………………………………… n. di telefono ………………………… . </w:t>
      </w:r>
    </w:p>
    <w:p w14:paraId="1807CB62" w14:textId="77777777" w:rsidR="00F61891" w:rsidRPr="007D1030" w:rsidRDefault="00F61891" w:rsidP="00F61891">
      <w:pPr>
        <w:ind w:left="284"/>
        <w:jc w:val="both"/>
        <w:rPr>
          <w:rFonts w:ascii="Garamond" w:hAnsi="Garamond" w:cs="Arial"/>
        </w:rPr>
      </w:pPr>
    </w:p>
    <w:p w14:paraId="40E543AA" w14:textId="77777777" w:rsidR="000523C9" w:rsidRPr="007D1030" w:rsidRDefault="000523C9" w:rsidP="00F61891">
      <w:pPr>
        <w:widowControl w:val="0"/>
        <w:numPr>
          <w:ilvl w:val="0"/>
          <w:numId w:val="20"/>
        </w:numPr>
        <w:ind w:left="284" w:hanging="284"/>
        <w:jc w:val="both"/>
        <w:rPr>
          <w:rFonts w:ascii="Garamond" w:hAnsi="Garamond" w:cs="Arial"/>
        </w:rPr>
      </w:pPr>
      <w:r w:rsidRPr="007D1030">
        <w:rPr>
          <w:rStyle w:val="NessunoA"/>
          <w:rFonts w:ascii="Garamond" w:hAnsi="Garamond" w:cs="Arial"/>
        </w:rPr>
        <w:t>di essere informato che, ai sensi e per gli effetti del regolamento UE n. 2016/679, i dati personali raccolti saranno trattati, anche con strumenti informatici, esclusivamente nell’ambito del procedimento per il quale la dichiarazione viene resa, nonché dell’esistenza dei diritti di cui all’articolo 15 del medesimo Regolamento.</w:t>
      </w:r>
    </w:p>
    <w:p w14:paraId="59D7F867" w14:textId="77777777" w:rsidR="000523C9" w:rsidRPr="007D1030" w:rsidRDefault="000523C9" w:rsidP="000523C9">
      <w:pPr>
        <w:pStyle w:val="Rientrocorpodeltesto"/>
        <w:ind w:left="0"/>
        <w:jc w:val="both"/>
        <w:rPr>
          <w:rFonts w:ascii="Garamond" w:hAnsi="Garamond" w:cs="Arial"/>
        </w:rPr>
      </w:pPr>
    </w:p>
    <w:p w14:paraId="4D616993" w14:textId="4E0B442F" w:rsidR="000523C9" w:rsidRPr="007D1030" w:rsidRDefault="000523C9" w:rsidP="000523C9">
      <w:pPr>
        <w:pStyle w:val="Rientrocorpodeltesto"/>
        <w:ind w:left="0"/>
        <w:jc w:val="both"/>
        <w:rPr>
          <w:rStyle w:val="Hyperlink4"/>
          <w:rFonts w:ascii="Garamond" w:hAnsi="Garamond" w:cs="Arial"/>
          <w:sz w:val="24"/>
          <w:szCs w:val="24"/>
        </w:rPr>
      </w:pPr>
      <w:r w:rsidRPr="007D1030">
        <w:rPr>
          <w:rStyle w:val="Hyperlink4"/>
          <w:rFonts w:ascii="Garamond" w:hAnsi="Garamond" w:cs="Arial"/>
          <w:sz w:val="24"/>
          <w:szCs w:val="24"/>
        </w:rPr>
        <w:t>Luogo _____________</w:t>
      </w:r>
      <w:r w:rsidR="00977708">
        <w:rPr>
          <w:rStyle w:val="Hyperlink4"/>
          <w:rFonts w:ascii="Garamond" w:hAnsi="Garamond" w:cs="Arial"/>
          <w:sz w:val="24"/>
          <w:szCs w:val="24"/>
        </w:rPr>
        <w:t xml:space="preserve"> </w:t>
      </w:r>
      <w:proofErr w:type="gramStart"/>
      <w:r w:rsidRPr="007D1030">
        <w:rPr>
          <w:rStyle w:val="Hyperlink4"/>
          <w:rFonts w:ascii="Garamond" w:hAnsi="Garamond" w:cs="Arial"/>
          <w:sz w:val="24"/>
          <w:szCs w:val="24"/>
        </w:rPr>
        <w:t>Data,_</w:t>
      </w:r>
      <w:proofErr w:type="gramEnd"/>
      <w:r w:rsidRPr="007D1030">
        <w:rPr>
          <w:rStyle w:val="Hyperlink4"/>
          <w:rFonts w:ascii="Garamond" w:hAnsi="Garamond" w:cs="Arial"/>
          <w:sz w:val="24"/>
          <w:szCs w:val="24"/>
        </w:rPr>
        <w:t>_______________</w:t>
      </w:r>
    </w:p>
    <w:p w14:paraId="2D1C044B" w14:textId="77777777" w:rsidR="000523C9" w:rsidRPr="007D1030" w:rsidRDefault="000523C9" w:rsidP="000523C9">
      <w:pPr>
        <w:pStyle w:val="Rientrocorpodeltesto"/>
        <w:rPr>
          <w:rStyle w:val="Hyperlink4"/>
          <w:rFonts w:ascii="Garamond" w:hAnsi="Garamond" w:cs="Arial"/>
          <w:sz w:val="24"/>
          <w:szCs w:val="24"/>
        </w:rPr>
      </w:pP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t>FIRMA</w:t>
      </w:r>
    </w:p>
    <w:p w14:paraId="597BFDAC" w14:textId="26DD8D8F" w:rsidR="00F61891" w:rsidRPr="007D1030" w:rsidRDefault="000523C9" w:rsidP="00A341B1">
      <w:pPr>
        <w:ind w:left="5664" w:firstLine="708"/>
        <w:rPr>
          <w:rFonts w:ascii="Garamond" w:hAnsi="Garamond" w:cs="Arial"/>
        </w:rPr>
      </w:pPr>
      <w:r w:rsidRPr="007D1030">
        <w:rPr>
          <w:rStyle w:val="Hyperlink4"/>
          <w:rFonts w:ascii="Garamond" w:hAnsi="Garamond" w:cs="Arial"/>
          <w:sz w:val="24"/>
          <w:szCs w:val="24"/>
        </w:rPr>
        <w:t>___________________</w:t>
      </w:r>
    </w:p>
    <w:sectPr w:rsidR="00F61891" w:rsidRPr="007D1030" w:rsidSect="00FF40E5">
      <w:footerReference w:type="default" r:id="rId23"/>
      <w:footerReference w:type="first" r:id="rId24"/>
      <w:pgSz w:w="11906" w:h="16838"/>
      <w:pgMar w:top="1134" w:right="1134" w:bottom="1134" w:left="1134" w:header="181"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8F209" w14:textId="77777777" w:rsidR="00BF2C07" w:rsidRDefault="00BF2C07" w:rsidP="000523C9">
      <w:r>
        <w:separator/>
      </w:r>
    </w:p>
  </w:endnote>
  <w:endnote w:type="continuationSeparator" w:id="0">
    <w:p w14:paraId="7B1C0D8C" w14:textId="77777777" w:rsidR="00BF2C07" w:rsidRDefault="00BF2C07" w:rsidP="000523C9">
      <w:r>
        <w:continuationSeparator/>
      </w:r>
    </w:p>
  </w:endnote>
  <w:endnote w:type="continuationNotice" w:id="1">
    <w:p w14:paraId="10999A65" w14:textId="77777777" w:rsidR="00BF2C07" w:rsidRDefault="00BF2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275840"/>
      <w:docPartObj>
        <w:docPartGallery w:val="Page Numbers (Bottom of Page)"/>
        <w:docPartUnique/>
      </w:docPartObj>
    </w:sdtPr>
    <w:sdtEndPr>
      <w:rPr>
        <w:sz w:val="22"/>
        <w:szCs w:val="22"/>
      </w:rPr>
    </w:sdtEndPr>
    <w:sdtContent>
      <w:p w14:paraId="49E7583A" w14:textId="20F540FB" w:rsidR="009F2058" w:rsidRPr="00C84B15" w:rsidRDefault="009F2058">
        <w:pPr>
          <w:pStyle w:val="Pidipagina"/>
          <w:jc w:val="center"/>
          <w:rPr>
            <w:sz w:val="22"/>
            <w:szCs w:val="22"/>
          </w:rPr>
        </w:pPr>
        <w:r w:rsidRPr="00C84B15">
          <w:rPr>
            <w:sz w:val="22"/>
            <w:szCs w:val="22"/>
          </w:rPr>
          <w:fldChar w:fldCharType="begin"/>
        </w:r>
        <w:r w:rsidRPr="00C84B15">
          <w:rPr>
            <w:sz w:val="22"/>
            <w:szCs w:val="22"/>
          </w:rPr>
          <w:instrText>PAGE   \* MERGEFORMAT</w:instrText>
        </w:r>
        <w:r w:rsidRPr="00C84B15">
          <w:rPr>
            <w:sz w:val="22"/>
            <w:szCs w:val="22"/>
          </w:rPr>
          <w:fldChar w:fldCharType="separate"/>
        </w:r>
        <w:r w:rsidR="00D66F98" w:rsidRPr="00C84B15">
          <w:rPr>
            <w:noProof/>
            <w:sz w:val="22"/>
            <w:szCs w:val="22"/>
          </w:rPr>
          <w:t>9</w:t>
        </w:r>
        <w:r w:rsidRPr="00C84B15">
          <w:rPr>
            <w:sz w:val="22"/>
            <w:szCs w:val="22"/>
          </w:rPr>
          <w:fldChar w:fldCharType="end"/>
        </w:r>
      </w:p>
    </w:sdtContent>
  </w:sdt>
  <w:p w14:paraId="13EEC450" w14:textId="77777777" w:rsidR="009F2058" w:rsidRDefault="009F20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2945558"/>
      <w:docPartObj>
        <w:docPartGallery w:val="Page Numbers (Bottom of Page)"/>
        <w:docPartUnique/>
      </w:docPartObj>
    </w:sdtPr>
    <w:sdtEndPr/>
    <w:sdtContent>
      <w:p w14:paraId="15BF6618" w14:textId="57D724F3" w:rsidR="005E6811" w:rsidRDefault="005E6811" w:rsidP="005E6811">
        <w:pPr>
          <w:pStyle w:val="Pidipagina"/>
          <w:jc w:val="center"/>
        </w:pPr>
        <w:r>
          <w:fldChar w:fldCharType="begin"/>
        </w:r>
        <w:r>
          <w:instrText>PAGE   \* MERGEFORMAT</w:instrText>
        </w:r>
        <w:r>
          <w:fldChar w:fldCharType="separate"/>
        </w:r>
        <w:r w:rsidR="00D66F98">
          <w:rPr>
            <w:noProof/>
          </w:rPr>
          <w:t>1</w:t>
        </w:r>
        <w:r>
          <w:fldChar w:fldCharType="end"/>
        </w:r>
      </w:p>
    </w:sdtContent>
  </w:sdt>
  <w:p w14:paraId="18110654" w14:textId="77777777" w:rsidR="004F7E12" w:rsidRDefault="004F7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A94EC" w14:textId="77777777" w:rsidR="00BF2C07" w:rsidRDefault="00BF2C07" w:rsidP="000523C9">
      <w:r>
        <w:separator/>
      </w:r>
    </w:p>
  </w:footnote>
  <w:footnote w:type="continuationSeparator" w:id="0">
    <w:p w14:paraId="48395900" w14:textId="688040D8" w:rsidR="00BF2C07" w:rsidRDefault="00B8310D" w:rsidP="000523C9">
      <w:r>
        <w:t xml:space="preserve">   </w:t>
      </w:r>
      <w:r w:rsidR="00BF2C07">
        <w:continuationSeparator/>
      </w:r>
    </w:p>
  </w:footnote>
  <w:footnote w:type="continuationNotice" w:id="1">
    <w:p w14:paraId="49230747" w14:textId="77777777" w:rsidR="00BF2C07" w:rsidRDefault="00BF2C07"/>
  </w:footnote>
  <w:footnote w:id="2">
    <w:p w14:paraId="1C8C7866" w14:textId="70F3C107" w:rsidR="000523C9" w:rsidRDefault="000523C9" w:rsidP="000523C9">
      <w:pPr>
        <w:pStyle w:val="Testonotaapidipagina"/>
        <w:jc w:val="both"/>
      </w:pPr>
      <w:r>
        <w:rPr>
          <w:rStyle w:val="Nessuno"/>
          <w:sz w:val="22"/>
          <w:szCs w:val="22"/>
          <w:vertAlign w:val="superscript"/>
        </w:rPr>
        <w:footnoteRef/>
      </w:r>
      <w:r>
        <w:rPr>
          <w:rStyle w:val="NessunoA"/>
        </w:rPr>
        <w:t xml:space="preserve"> </w:t>
      </w:r>
      <w:r w:rsidRPr="007D1030">
        <w:rPr>
          <w:rStyle w:val="NessunoA"/>
          <w:rFonts w:ascii="Calibri" w:hAnsi="Calibri" w:cs="Calibri"/>
          <w:i/>
          <w:iCs/>
        </w:rPr>
        <w:t xml:space="preserve">cfr. </w:t>
      </w:r>
      <w:r w:rsidRPr="00224BC9">
        <w:rPr>
          <w:rStyle w:val="NessunoA"/>
          <w:rFonts w:ascii="Calibri" w:hAnsi="Calibri" w:cs="Calibri"/>
          <w:i/>
          <w:iCs/>
        </w:rPr>
        <w:t xml:space="preserve">art. </w:t>
      </w:r>
      <w:r w:rsidR="00A75B08" w:rsidRPr="00224BC9">
        <w:rPr>
          <w:rStyle w:val="NessunoA"/>
          <w:rFonts w:ascii="Calibri" w:hAnsi="Calibri" w:cs="Calibri"/>
          <w:i/>
          <w:iCs/>
        </w:rPr>
        <w:t>4</w:t>
      </w:r>
      <w:r w:rsidRPr="00224BC9">
        <w:rPr>
          <w:rStyle w:val="NessunoA"/>
          <w:rFonts w:ascii="Calibri" w:hAnsi="Calibri" w:cs="Calibri"/>
          <w:i/>
          <w:iCs/>
        </w:rPr>
        <w:t xml:space="preserve"> del Disciplinare</w:t>
      </w:r>
      <w:r w:rsidRPr="007D1030">
        <w:rPr>
          <w:rStyle w:val="NessunoA"/>
          <w:rFonts w:ascii="Calibri" w:hAnsi="Calibri" w:cs="Calibri"/>
          <w:i/>
          <w:iCs/>
        </w:rPr>
        <w:t xml:space="preserve"> di gara per quanto attiene alle percentuali di compartecipazione;</w:t>
      </w:r>
    </w:p>
  </w:footnote>
  <w:footnote w:id="3">
    <w:p w14:paraId="53F3A58A" w14:textId="2619D685" w:rsidR="000523C9" w:rsidRPr="007D1030" w:rsidRDefault="000523C9" w:rsidP="000523C9">
      <w:pPr>
        <w:pStyle w:val="Testonotaapidipagina"/>
        <w:jc w:val="both"/>
        <w:rPr>
          <w:rFonts w:ascii="Calibri" w:hAnsi="Calibri" w:cs="Calibri"/>
          <w:i/>
          <w:iCs/>
        </w:rPr>
      </w:pPr>
      <w:r w:rsidRPr="007D1030">
        <w:rPr>
          <w:rStyle w:val="Nessuno"/>
          <w:rFonts w:ascii="Calibri" w:hAnsi="Calibri" w:cs="Calibri"/>
          <w:b/>
          <w:bCs/>
          <w:i/>
          <w:iCs/>
          <w:vertAlign w:val="superscript"/>
        </w:rPr>
        <w:footnoteRef/>
      </w:r>
      <w:r w:rsidRPr="007D1030">
        <w:rPr>
          <w:rStyle w:val="NessunoA"/>
          <w:rFonts w:ascii="Calibri" w:hAnsi="Calibri" w:cs="Calibri"/>
          <w:i/>
          <w:iCs/>
        </w:rPr>
        <w:t xml:space="preserve"> cfr. </w:t>
      </w:r>
      <w:r w:rsidRPr="00224BC9">
        <w:rPr>
          <w:rStyle w:val="NessunoA"/>
          <w:rFonts w:ascii="Calibri" w:hAnsi="Calibri" w:cs="Calibri"/>
          <w:i/>
          <w:iCs/>
        </w:rPr>
        <w:t xml:space="preserve">art. </w:t>
      </w:r>
      <w:r w:rsidR="00A75B08" w:rsidRPr="00224BC9">
        <w:rPr>
          <w:rStyle w:val="NessunoA"/>
          <w:rFonts w:ascii="Calibri" w:hAnsi="Calibri" w:cs="Calibri"/>
          <w:i/>
          <w:iCs/>
        </w:rPr>
        <w:t>4</w:t>
      </w:r>
      <w:r w:rsidRPr="00224BC9">
        <w:rPr>
          <w:rStyle w:val="NessunoA"/>
          <w:rFonts w:ascii="Calibri" w:hAnsi="Calibri" w:cs="Calibri"/>
          <w:i/>
          <w:iCs/>
        </w:rPr>
        <w:t xml:space="preserve"> del Disciplinare</w:t>
      </w:r>
      <w:r w:rsidRPr="007D1030">
        <w:rPr>
          <w:rStyle w:val="NessunoA"/>
          <w:rFonts w:ascii="Calibri" w:hAnsi="Calibri" w:cs="Calibri"/>
          <w:i/>
          <w:iCs/>
        </w:rPr>
        <w:t xml:space="preserve"> di gara per quanto attiene alle percentuali di compartecipazione;</w:t>
      </w:r>
    </w:p>
  </w:footnote>
  <w:footnote w:id="4">
    <w:p w14:paraId="08B46B92" w14:textId="60DB1F65" w:rsidR="007D1030" w:rsidRPr="007D1030" w:rsidRDefault="00B83DDE" w:rsidP="004C3D2A">
      <w:pPr>
        <w:ind w:left="284" w:right="340"/>
        <w:jc w:val="both"/>
        <w:rPr>
          <w:rFonts w:ascii="Calibri" w:hAnsi="Calibri" w:cs="Calibri"/>
          <w:i/>
          <w:iCs/>
          <w:sz w:val="20"/>
          <w:szCs w:val="20"/>
        </w:rPr>
      </w:pPr>
      <w:r w:rsidRPr="007D1030">
        <w:rPr>
          <w:rStyle w:val="Rimandonotaapidipagina"/>
          <w:rFonts w:ascii="Calibri" w:hAnsi="Calibri" w:cs="Calibri"/>
          <w:i/>
          <w:iCs/>
          <w:sz w:val="20"/>
          <w:szCs w:val="20"/>
        </w:rPr>
        <w:footnoteRef/>
      </w:r>
      <w:r w:rsidRPr="007D1030">
        <w:rPr>
          <w:rFonts w:ascii="Calibri" w:hAnsi="Calibri" w:cs="Calibri"/>
          <w:i/>
          <w:iCs/>
          <w:sz w:val="20"/>
          <w:szCs w:val="20"/>
        </w:rPr>
        <w:t xml:space="preserve"> </w:t>
      </w:r>
      <w:bookmarkStart w:id="6" w:name="_Hlk146181708"/>
      <w:bookmarkStart w:id="7" w:name="_Hlk146181709"/>
      <w:r w:rsidR="003555B4">
        <w:rPr>
          <w:rFonts w:ascii="Calibri" w:hAnsi="Calibri" w:cs="Calibri"/>
          <w:i/>
          <w:iCs/>
          <w:sz w:val="20"/>
          <w:szCs w:val="20"/>
        </w:rPr>
        <w:t>A</w:t>
      </w:r>
      <w:r w:rsidR="007D1030" w:rsidRPr="007D1030">
        <w:rPr>
          <w:rFonts w:ascii="Calibri" w:hAnsi="Calibri" w:cs="Calibri"/>
          <w:i/>
          <w:iCs/>
          <w:sz w:val="20"/>
          <w:szCs w:val="20"/>
        </w:rPr>
        <w:t xml:space="preserve">i sensi dei commi 3 e 4 dell’art. 94 del </w:t>
      </w:r>
      <w:proofErr w:type="spellStart"/>
      <w:r w:rsidR="007D1030" w:rsidRPr="007D1030">
        <w:rPr>
          <w:rFonts w:ascii="Calibri" w:hAnsi="Calibri" w:cs="Calibri"/>
          <w:i/>
          <w:iCs/>
          <w:sz w:val="20"/>
          <w:szCs w:val="20"/>
        </w:rPr>
        <w:t>D.Lgs.</w:t>
      </w:r>
      <w:proofErr w:type="spellEnd"/>
      <w:r w:rsidR="007D1030" w:rsidRPr="007D1030">
        <w:rPr>
          <w:rFonts w:ascii="Calibri" w:hAnsi="Calibri" w:cs="Calibri"/>
          <w:i/>
          <w:iCs/>
          <w:sz w:val="20"/>
          <w:szCs w:val="20"/>
        </w:rPr>
        <w:t xml:space="preserve"> 36/2023 i soggetti rilevanti ai sensi delle cause di esclusione sono:</w:t>
      </w:r>
    </w:p>
    <w:p w14:paraId="0C8F7850" w14:textId="77777777" w:rsidR="007D1030" w:rsidRPr="007D1030" w:rsidRDefault="007D1030" w:rsidP="004C3D2A">
      <w:pPr>
        <w:tabs>
          <w:tab w:val="left" w:pos="567"/>
        </w:tabs>
        <w:ind w:left="284" w:right="340"/>
        <w:jc w:val="both"/>
        <w:rPr>
          <w:rFonts w:ascii="Calibri" w:hAnsi="Calibri" w:cs="Calibri"/>
          <w:i/>
          <w:iCs/>
          <w:sz w:val="20"/>
          <w:szCs w:val="20"/>
        </w:rPr>
      </w:pPr>
      <w:r w:rsidRPr="007D1030">
        <w:rPr>
          <w:rFonts w:ascii="Calibri" w:hAnsi="Calibri" w:cs="Calibri"/>
          <w:i/>
          <w:iCs/>
          <w:sz w:val="20"/>
          <w:szCs w:val="20"/>
        </w:rPr>
        <w:t>a)</w:t>
      </w:r>
      <w:r w:rsidRPr="007D1030">
        <w:rPr>
          <w:rFonts w:ascii="Calibri" w:hAnsi="Calibri" w:cs="Calibri"/>
          <w:i/>
          <w:iCs/>
          <w:sz w:val="20"/>
          <w:szCs w:val="20"/>
        </w:rPr>
        <w:tab/>
        <w:t>l’operatore economico ai sensi e nei termini di cui al decreto legislativo 8 giugno 2001, n. 231;</w:t>
      </w:r>
    </w:p>
    <w:p w14:paraId="77075858" w14:textId="77777777" w:rsidR="007D1030" w:rsidRPr="007D1030" w:rsidRDefault="007D1030" w:rsidP="004C3D2A">
      <w:pPr>
        <w:tabs>
          <w:tab w:val="left" w:pos="426"/>
          <w:tab w:val="left" w:pos="567"/>
        </w:tabs>
        <w:ind w:left="284" w:right="340"/>
        <w:jc w:val="both"/>
        <w:rPr>
          <w:rFonts w:ascii="Calibri" w:hAnsi="Calibri" w:cs="Calibri"/>
          <w:i/>
          <w:iCs/>
          <w:sz w:val="20"/>
          <w:szCs w:val="20"/>
        </w:rPr>
      </w:pPr>
      <w:r w:rsidRPr="007D1030">
        <w:rPr>
          <w:rFonts w:ascii="Calibri" w:hAnsi="Calibri" w:cs="Calibri"/>
          <w:i/>
          <w:iCs/>
          <w:sz w:val="20"/>
          <w:szCs w:val="20"/>
        </w:rPr>
        <w:t>b)</w:t>
      </w:r>
      <w:r w:rsidRPr="007D1030">
        <w:rPr>
          <w:rFonts w:ascii="Calibri" w:hAnsi="Calibri" w:cs="Calibri"/>
          <w:i/>
          <w:iCs/>
          <w:sz w:val="20"/>
          <w:szCs w:val="20"/>
        </w:rPr>
        <w:tab/>
        <w:t>il titolare o del direttore tecnico, se si tratta di impresa individuale;</w:t>
      </w:r>
    </w:p>
    <w:p w14:paraId="6FD52C84"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c) di un socio amministratore o del direttore tecnico, se si tratta di società in nome collettivo;</w:t>
      </w:r>
    </w:p>
    <w:p w14:paraId="6019AA3B"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d) dei soci accomandatari o del direttore tecnico, se si tratta di società in accomandita semplice;</w:t>
      </w:r>
    </w:p>
    <w:p w14:paraId="53A47106" w14:textId="3C1D0097" w:rsidR="007D1030" w:rsidRPr="007D1030" w:rsidRDefault="007D1030" w:rsidP="004C3D2A">
      <w:pPr>
        <w:ind w:left="426" w:right="340" w:hanging="142"/>
        <w:jc w:val="both"/>
        <w:rPr>
          <w:rFonts w:ascii="Calibri" w:hAnsi="Calibri" w:cs="Calibri"/>
          <w:i/>
          <w:iCs/>
          <w:sz w:val="20"/>
          <w:szCs w:val="20"/>
        </w:rPr>
      </w:pPr>
      <w:r w:rsidRPr="007D1030">
        <w:rPr>
          <w:rFonts w:ascii="Calibri" w:hAnsi="Calibri" w:cs="Calibri"/>
          <w:i/>
          <w:iCs/>
          <w:sz w:val="20"/>
          <w:szCs w:val="20"/>
        </w:rPr>
        <w:t xml:space="preserve">e) dei membri del consiglio di amministrazione cui sia stata conferita la legale rappresentanza, ivi compresi gli </w:t>
      </w:r>
      <w:r w:rsidR="004C3D2A">
        <w:rPr>
          <w:rFonts w:ascii="Calibri" w:hAnsi="Calibri" w:cs="Calibri"/>
          <w:i/>
          <w:iCs/>
          <w:sz w:val="20"/>
          <w:szCs w:val="20"/>
        </w:rPr>
        <w:t xml:space="preserve"> </w:t>
      </w:r>
      <w:r w:rsidRPr="007D1030">
        <w:rPr>
          <w:rFonts w:ascii="Calibri" w:hAnsi="Calibri" w:cs="Calibri"/>
          <w:i/>
          <w:iCs/>
          <w:sz w:val="20"/>
          <w:szCs w:val="20"/>
        </w:rPr>
        <w:t>institori e i procuratori generali;</w:t>
      </w:r>
    </w:p>
    <w:p w14:paraId="6690D9FB" w14:textId="1DBD2F4B" w:rsidR="007D1030" w:rsidRPr="007D1030" w:rsidRDefault="007D1030" w:rsidP="004C3D2A">
      <w:pPr>
        <w:ind w:left="426" w:right="340" w:hanging="142"/>
        <w:jc w:val="both"/>
        <w:rPr>
          <w:rFonts w:ascii="Calibri" w:hAnsi="Calibri" w:cs="Calibri"/>
          <w:i/>
          <w:iCs/>
          <w:sz w:val="20"/>
          <w:szCs w:val="20"/>
        </w:rPr>
      </w:pPr>
      <w:r w:rsidRPr="007D1030">
        <w:rPr>
          <w:rFonts w:ascii="Calibri" w:hAnsi="Calibri" w:cs="Calibri"/>
          <w:i/>
          <w:iCs/>
          <w:sz w:val="20"/>
          <w:szCs w:val="20"/>
        </w:rPr>
        <w:t>f)</w:t>
      </w:r>
      <w:r w:rsidR="004C3D2A">
        <w:rPr>
          <w:rFonts w:ascii="Calibri" w:hAnsi="Calibri" w:cs="Calibri"/>
          <w:i/>
          <w:iCs/>
          <w:sz w:val="20"/>
          <w:szCs w:val="20"/>
        </w:rPr>
        <w:t xml:space="preserve"> </w:t>
      </w:r>
      <w:r w:rsidRPr="007D1030">
        <w:rPr>
          <w:rFonts w:ascii="Calibri" w:hAnsi="Calibri" w:cs="Calibri"/>
          <w:i/>
          <w:iCs/>
          <w:sz w:val="20"/>
          <w:szCs w:val="20"/>
        </w:rPr>
        <w:t>dei componenti degli organi con poteri di direzione o di vigilanza o dei soggetti muniti di poteri di rappresentanza, di direzione o di controllo;</w:t>
      </w:r>
    </w:p>
    <w:p w14:paraId="5E07541D"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g) del direttore tecnico o del socio unico;</w:t>
      </w:r>
    </w:p>
    <w:p w14:paraId="5A32C5E2"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h) dell’amministratore di fatto nelle ipotesi di cui alle lettere precedenti.</w:t>
      </w:r>
    </w:p>
    <w:p w14:paraId="7C2D6582"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Nel caso in cui il socio sia una persona giuridica l’esclusione va disposta se la sentenza o il decreto ovvero la misura interdittiva sono stati emessi nei confronti degli amministratori di quest’ultima.</w:t>
      </w:r>
    </w:p>
    <w:bookmarkEnd w:id="6"/>
    <w:bookmarkEnd w:id="7"/>
    <w:p w14:paraId="3D706187" w14:textId="0E313E22" w:rsidR="00B83DDE" w:rsidRPr="006B7E77" w:rsidRDefault="00B83DDE" w:rsidP="004C3D2A">
      <w:pPr>
        <w:pStyle w:val="Testonotaapidipagina"/>
        <w:jc w:val="both"/>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C1B49"/>
    <w:multiLevelType w:val="hybridMultilevel"/>
    <w:tmpl w:val="2A903936"/>
    <w:numStyleLink w:val="Stileimportato34"/>
  </w:abstractNum>
  <w:abstractNum w:abstractNumId="1" w15:restartNumberingAfterBreak="0">
    <w:nsid w:val="0C2E7BB8"/>
    <w:multiLevelType w:val="hybridMultilevel"/>
    <w:tmpl w:val="3E72E588"/>
    <w:styleLink w:val="Stileimportato33"/>
    <w:lvl w:ilvl="0" w:tplc="32F6748E">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126F7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F454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16A8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0848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661A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9612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9C80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580B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DF1029E"/>
    <w:multiLevelType w:val="hybridMultilevel"/>
    <w:tmpl w:val="00E0C9B4"/>
    <w:numStyleLink w:val="Stileimportato3"/>
  </w:abstractNum>
  <w:abstractNum w:abstractNumId="3" w15:restartNumberingAfterBreak="0">
    <w:nsid w:val="143D2288"/>
    <w:multiLevelType w:val="hybridMultilevel"/>
    <w:tmpl w:val="933CF6F2"/>
    <w:lvl w:ilvl="0" w:tplc="8E4A3CD8">
      <w:start w:val="2"/>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752CAE"/>
    <w:multiLevelType w:val="hybridMultilevel"/>
    <w:tmpl w:val="C6149D12"/>
    <w:numStyleLink w:val="Stileimportato39"/>
  </w:abstractNum>
  <w:abstractNum w:abstractNumId="5" w15:restartNumberingAfterBreak="0">
    <w:nsid w:val="1B39204E"/>
    <w:multiLevelType w:val="hybridMultilevel"/>
    <w:tmpl w:val="233C1A9E"/>
    <w:styleLink w:val="Stileimportato24"/>
    <w:lvl w:ilvl="0" w:tplc="79CC205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46C12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B0EF60">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A0DA1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C66F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1A1748">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C0E7B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6942A">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A615A4">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4883B7C"/>
    <w:multiLevelType w:val="hybridMultilevel"/>
    <w:tmpl w:val="9FBC8B72"/>
    <w:styleLink w:val="Stileimportato37"/>
    <w:lvl w:ilvl="0" w:tplc="FBAA2FE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E826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8D62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E208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FA7B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B0AE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760CA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9E2F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D826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7825144"/>
    <w:multiLevelType w:val="hybridMultilevel"/>
    <w:tmpl w:val="C6149D12"/>
    <w:styleLink w:val="Stileimportato39"/>
    <w:lvl w:ilvl="0" w:tplc="62DAAC1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F8D0FC">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654E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34D1D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05E5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D08EC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ADC6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B6229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1A342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E0663BA"/>
    <w:multiLevelType w:val="hybridMultilevel"/>
    <w:tmpl w:val="16EA62E0"/>
    <w:lvl w:ilvl="0" w:tplc="9B767858">
      <w:start w:val="6"/>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35347E7"/>
    <w:multiLevelType w:val="hybridMultilevel"/>
    <w:tmpl w:val="5D6A45E6"/>
    <w:styleLink w:val="Stileimportato32"/>
    <w:lvl w:ilvl="0" w:tplc="1DF0DC1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607A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8E59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4C36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6CE3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18A0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1EF5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B22C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D646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A0D4207"/>
    <w:multiLevelType w:val="multilevel"/>
    <w:tmpl w:val="3E72E588"/>
    <w:numStyleLink w:val="Stileimportato33"/>
  </w:abstractNum>
  <w:abstractNum w:abstractNumId="12" w15:restartNumberingAfterBreak="0">
    <w:nsid w:val="3D192A21"/>
    <w:multiLevelType w:val="hybridMultilevel"/>
    <w:tmpl w:val="00E0C9B4"/>
    <w:styleLink w:val="Stileimportato3"/>
    <w:lvl w:ilvl="0" w:tplc="A7A27D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A962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6243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88AC7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F02A7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CF4B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6A39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6219E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32FC2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2D7363"/>
    <w:multiLevelType w:val="hybridMultilevel"/>
    <w:tmpl w:val="D87A6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96A62"/>
    <w:multiLevelType w:val="hybridMultilevel"/>
    <w:tmpl w:val="0900C2F6"/>
    <w:numStyleLink w:val="Stileimportato36"/>
  </w:abstractNum>
  <w:abstractNum w:abstractNumId="15" w15:restartNumberingAfterBreak="0">
    <w:nsid w:val="4DA579E1"/>
    <w:multiLevelType w:val="hybridMultilevel"/>
    <w:tmpl w:val="5F72FC26"/>
    <w:lvl w:ilvl="0" w:tplc="C122C962">
      <w:start w:val="2"/>
      <w:numFmt w:val="bullet"/>
      <w:lvlText w:val="-"/>
      <w:lvlJc w:val="left"/>
      <w:pPr>
        <w:ind w:left="720" w:hanging="360"/>
      </w:pPr>
      <w:rPr>
        <w:rFonts w:ascii="Garamond" w:eastAsia="Arial Unicode MS" w:hAnsi="Garamond"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73241E"/>
    <w:multiLevelType w:val="hybridMultilevel"/>
    <w:tmpl w:val="B950DCC2"/>
    <w:styleLink w:val="Stileimportato40"/>
    <w:lvl w:ilvl="0" w:tplc="958A692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0A824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21F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829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42FB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247A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9A2D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8DD3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E81C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C41D24"/>
    <w:multiLevelType w:val="hybridMultilevel"/>
    <w:tmpl w:val="4D5C1EDA"/>
    <w:lvl w:ilvl="0" w:tplc="FDFA014E">
      <w:start w:val="1"/>
      <w:numFmt w:val="lowerLetter"/>
      <w:lvlText w:val="%1)"/>
      <w:lvlJc w:val="left"/>
      <w:pPr>
        <w:ind w:left="1428" w:hanging="360"/>
      </w:pPr>
      <w:rPr>
        <w:rFonts w:ascii="Garamond" w:eastAsia="Arial Unicode MS" w:hAnsi="Garamond" w:cs="Arial"/>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62EC4925"/>
    <w:multiLevelType w:val="hybridMultilevel"/>
    <w:tmpl w:val="EDEC2C54"/>
    <w:lvl w:ilvl="0" w:tplc="D8F4B6EA">
      <w:start w:val="3"/>
      <w:numFmt w:val="bullet"/>
      <w:lvlText w:val="-"/>
      <w:lvlJc w:val="left"/>
      <w:pPr>
        <w:ind w:left="2148" w:hanging="360"/>
      </w:pPr>
      <w:rPr>
        <w:rFonts w:ascii="Garamond" w:eastAsia="Arial" w:hAnsi="Garamond" w:cs="Aria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9" w15:restartNumberingAfterBreak="0">
    <w:nsid w:val="655C49AA"/>
    <w:multiLevelType w:val="hybridMultilevel"/>
    <w:tmpl w:val="467A0C76"/>
    <w:numStyleLink w:val="Stileimportato35"/>
  </w:abstractNum>
  <w:abstractNum w:abstractNumId="20" w15:restartNumberingAfterBreak="0">
    <w:nsid w:val="68F84181"/>
    <w:multiLevelType w:val="hybridMultilevel"/>
    <w:tmpl w:val="4E40620E"/>
    <w:styleLink w:val="Stileimportato38"/>
    <w:lvl w:ilvl="0" w:tplc="115E8C1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C4AE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62BAB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3EE8F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BFC83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1E7C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FE6C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66B6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7CB0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9A5C67"/>
    <w:multiLevelType w:val="hybridMultilevel"/>
    <w:tmpl w:val="2A903936"/>
    <w:styleLink w:val="Stileimportato34"/>
    <w:lvl w:ilvl="0" w:tplc="4BE871B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C0E6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688C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3418B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EA0C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90A5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FE09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EEFE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08AD0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D665BF"/>
    <w:multiLevelType w:val="hybridMultilevel"/>
    <w:tmpl w:val="467A0C76"/>
    <w:styleLink w:val="Stileimportato35"/>
    <w:lvl w:ilvl="0" w:tplc="44BA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5673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FC73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6EA2C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189C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1E1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1AC90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D68E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B0E70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71436EE3"/>
    <w:multiLevelType w:val="hybridMultilevel"/>
    <w:tmpl w:val="2730C0D0"/>
    <w:lvl w:ilvl="0" w:tplc="0410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DCF37E1"/>
    <w:multiLevelType w:val="hybridMultilevel"/>
    <w:tmpl w:val="3BD49C52"/>
    <w:lvl w:ilvl="0" w:tplc="A8287C8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4764713">
    <w:abstractNumId w:val="12"/>
  </w:num>
  <w:num w:numId="2" w16cid:durableId="1625304254">
    <w:abstractNumId w:val="2"/>
  </w:num>
  <w:num w:numId="3" w16cid:durableId="2014067629">
    <w:abstractNumId w:val="5"/>
  </w:num>
  <w:num w:numId="4" w16cid:durableId="1325400091">
    <w:abstractNumId w:val="10"/>
  </w:num>
  <w:num w:numId="5" w16cid:durableId="1606032231">
    <w:abstractNumId w:val="1"/>
  </w:num>
  <w:num w:numId="6" w16cid:durableId="1016620574">
    <w:abstractNumId w:val="11"/>
  </w:num>
  <w:num w:numId="7" w16cid:durableId="2001159021">
    <w:abstractNumId w:val="21"/>
  </w:num>
  <w:num w:numId="8" w16cid:durableId="87121026">
    <w:abstractNumId w:val="0"/>
  </w:num>
  <w:num w:numId="9" w16cid:durableId="76371377">
    <w:abstractNumId w:val="22"/>
  </w:num>
  <w:num w:numId="10" w16cid:durableId="1195578055">
    <w:abstractNumId w:val="19"/>
  </w:num>
  <w:num w:numId="11" w16cid:durableId="1218856831">
    <w:abstractNumId w:val="2"/>
    <w:lvlOverride w:ilvl="0">
      <w:lvl w:ilvl="0" w:tplc="A6EE9A3A">
        <w:start w:val="1"/>
        <w:numFmt w:val="bullet"/>
        <w:lvlText w:val="-"/>
        <w:lvlJc w:val="left"/>
        <w:pPr>
          <w:ind w:left="5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148E678">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14429A2C">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39E8D700">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9644475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F38032A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9BD0FE30">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3E64EC6C">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82544E2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2" w16cid:durableId="645089577">
    <w:abstractNumId w:val="6"/>
  </w:num>
  <w:num w:numId="13" w16cid:durableId="979117800">
    <w:abstractNumId w:val="7"/>
  </w:num>
  <w:num w:numId="14" w16cid:durableId="1799953524">
    <w:abstractNumId w:val="14"/>
    <w:lvlOverride w:ilvl="0">
      <w:startOverride w:val="4"/>
      <w:lvl w:ilvl="0" w:tplc="05E0CF42">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DA658A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93A674A">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77E76D6">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BA4AB6">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F3C1E74">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481012">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1B2D7C8">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2E669B6">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76619838">
    <w:abstractNumId w:val="20"/>
  </w:num>
  <w:num w:numId="16" w16cid:durableId="55050785">
    <w:abstractNumId w:val="8"/>
  </w:num>
  <w:num w:numId="17" w16cid:durableId="2024430521">
    <w:abstractNumId w:val="4"/>
  </w:num>
  <w:num w:numId="18" w16cid:durableId="863712651">
    <w:abstractNumId w:val="16"/>
  </w:num>
  <w:num w:numId="19" w16cid:durableId="172308243">
    <w:abstractNumId w:val="24"/>
  </w:num>
  <w:num w:numId="20" w16cid:durableId="544489789">
    <w:abstractNumId w:val="13"/>
  </w:num>
  <w:num w:numId="21" w16cid:durableId="1102534726">
    <w:abstractNumId w:val="17"/>
  </w:num>
  <w:num w:numId="22" w16cid:durableId="84234863">
    <w:abstractNumId w:val="9"/>
  </w:num>
  <w:num w:numId="23" w16cid:durableId="1142231763">
    <w:abstractNumId w:val="18"/>
  </w:num>
  <w:num w:numId="24" w16cid:durableId="1339771578">
    <w:abstractNumId w:val="23"/>
  </w:num>
  <w:num w:numId="25" w16cid:durableId="677780503">
    <w:abstractNumId w:val="15"/>
  </w:num>
  <w:num w:numId="26" w16cid:durableId="190121130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3C9"/>
    <w:rsid w:val="00000B23"/>
    <w:rsid w:val="000028F5"/>
    <w:rsid w:val="00013436"/>
    <w:rsid w:val="00040311"/>
    <w:rsid w:val="000523C9"/>
    <w:rsid w:val="000531B2"/>
    <w:rsid w:val="000545D3"/>
    <w:rsid w:val="00060D93"/>
    <w:rsid w:val="00063AE2"/>
    <w:rsid w:val="0008094D"/>
    <w:rsid w:val="00081C6C"/>
    <w:rsid w:val="000841F4"/>
    <w:rsid w:val="0008493C"/>
    <w:rsid w:val="00094B8D"/>
    <w:rsid w:val="000A4749"/>
    <w:rsid w:val="000B4C5C"/>
    <w:rsid w:val="000B4F18"/>
    <w:rsid w:val="000C2694"/>
    <w:rsid w:val="000C4452"/>
    <w:rsid w:val="000D4ADF"/>
    <w:rsid w:val="000E21BC"/>
    <w:rsid w:val="000E245A"/>
    <w:rsid w:val="000F3E62"/>
    <w:rsid w:val="000F5C9B"/>
    <w:rsid w:val="00111CD8"/>
    <w:rsid w:val="00142F26"/>
    <w:rsid w:val="001543F2"/>
    <w:rsid w:val="0016557E"/>
    <w:rsid w:val="00176FB1"/>
    <w:rsid w:val="00181BA0"/>
    <w:rsid w:val="00184A89"/>
    <w:rsid w:val="001A0DDF"/>
    <w:rsid w:val="001A4314"/>
    <w:rsid w:val="001A4955"/>
    <w:rsid w:val="001C7B01"/>
    <w:rsid w:val="001C7BA1"/>
    <w:rsid w:val="001E1000"/>
    <w:rsid w:val="001F239D"/>
    <w:rsid w:val="00211F6D"/>
    <w:rsid w:val="0021539B"/>
    <w:rsid w:val="00216237"/>
    <w:rsid w:val="00220C4A"/>
    <w:rsid w:val="002229B8"/>
    <w:rsid w:val="00224BC9"/>
    <w:rsid w:val="00233110"/>
    <w:rsid w:val="00237636"/>
    <w:rsid w:val="00246893"/>
    <w:rsid w:val="002468A2"/>
    <w:rsid w:val="002470B0"/>
    <w:rsid w:val="002512BD"/>
    <w:rsid w:val="00252326"/>
    <w:rsid w:val="00255EED"/>
    <w:rsid w:val="00263573"/>
    <w:rsid w:val="00270E0E"/>
    <w:rsid w:val="002763EA"/>
    <w:rsid w:val="0029332B"/>
    <w:rsid w:val="00293EBB"/>
    <w:rsid w:val="002A0BCF"/>
    <w:rsid w:val="002A3B78"/>
    <w:rsid w:val="002A649F"/>
    <w:rsid w:val="002C3C27"/>
    <w:rsid w:val="002D5CBE"/>
    <w:rsid w:val="002E702F"/>
    <w:rsid w:val="002E7F04"/>
    <w:rsid w:val="002F4E80"/>
    <w:rsid w:val="00301786"/>
    <w:rsid w:val="00307349"/>
    <w:rsid w:val="00313502"/>
    <w:rsid w:val="0033274D"/>
    <w:rsid w:val="00345E86"/>
    <w:rsid w:val="003555B4"/>
    <w:rsid w:val="00356AEA"/>
    <w:rsid w:val="00364CDF"/>
    <w:rsid w:val="00380E0E"/>
    <w:rsid w:val="00381B4E"/>
    <w:rsid w:val="003928AE"/>
    <w:rsid w:val="003A0A53"/>
    <w:rsid w:val="003B5405"/>
    <w:rsid w:val="003B6DC3"/>
    <w:rsid w:val="003C65C2"/>
    <w:rsid w:val="003D1F9F"/>
    <w:rsid w:val="003D47AB"/>
    <w:rsid w:val="003E6DAC"/>
    <w:rsid w:val="004400B9"/>
    <w:rsid w:val="00450F79"/>
    <w:rsid w:val="00474BD9"/>
    <w:rsid w:val="00474E77"/>
    <w:rsid w:val="00486755"/>
    <w:rsid w:val="004947CA"/>
    <w:rsid w:val="004A7CF0"/>
    <w:rsid w:val="004B1346"/>
    <w:rsid w:val="004B3954"/>
    <w:rsid w:val="004C0F4F"/>
    <w:rsid w:val="004C3D2A"/>
    <w:rsid w:val="004C472E"/>
    <w:rsid w:val="004D25C4"/>
    <w:rsid w:val="004D5CD9"/>
    <w:rsid w:val="004E4DC9"/>
    <w:rsid w:val="004E7D46"/>
    <w:rsid w:val="004F39B3"/>
    <w:rsid w:val="004F50F0"/>
    <w:rsid w:val="004F7E12"/>
    <w:rsid w:val="00504299"/>
    <w:rsid w:val="00513B5B"/>
    <w:rsid w:val="00514710"/>
    <w:rsid w:val="00521982"/>
    <w:rsid w:val="00522B15"/>
    <w:rsid w:val="005260F6"/>
    <w:rsid w:val="00532336"/>
    <w:rsid w:val="005339EF"/>
    <w:rsid w:val="00550A55"/>
    <w:rsid w:val="00552C98"/>
    <w:rsid w:val="00561DC9"/>
    <w:rsid w:val="00561F83"/>
    <w:rsid w:val="00563C1A"/>
    <w:rsid w:val="00577BC3"/>
    <w:rsid w:val="0058063E"/>
    <w:rsid w:val="0058294F"/>
    <w:rsid w:val="00584AA9"/>
    <w:rsid w:val="00593D76"/>
    <w:rsid w:val="0059425A"/>
    <w:rsid w:val="00594FBE"/>
    <w:rsid w:val="005A4CFD"/>
    <w:rsid w:val="005A6679"/>
    <w:rsid w:val="005B1324"/>
    <w:rsid w:val="005C257F"/>
    <w:rsid w:val="005E6811"/>
    <w:rsid w:val="005E78AB"/>
    <w:rsid w:val="005E7FE9"/>
    <w:rsid w:val="005F4268"/>
    <w:rsid w:val="00607C2C"/>
    <w:rsid w:val="00611A4A"/>
    <w:rsid w:val="00613C70"/>
    <w:rsid w:val="00615F2A"/>
    <w:rsid w:val="00621E1D"/>
    <w:rsid w:val="00626887"/>
    <w:rsid w:val="006353DD"/>
    <w:rsid w:val="00635CAA"/>
    <w:rsid w:val="006362B1"/>
    <w:rsid w:val="006427A6"/>
    <w:rsid w:val="006755A2"/>
    <w:rsid w:val="006830A7"/>
    <w:rsid w:val="006922EF"/>
    <w:rsid w:val="006932A5"/>
    <w:rsid w:val="00693F31"/>
    <w:rsid w:val="0069556D"/>
    <w:rsid w:val="006A2E9E"/>
    <w:rsid w:val="006B7E77"/>
    <w:rsid w:val="006C34E4"/>
    <w:rsid w:val="006C5F05"/>
    <w:rsid w:val="006C6757"/>
    <w:rsid w:val="006E25D6"/>
    <w:rsid w:val="006F1ED8"/>
    <w:rsid w:val="0070213D"/>
    <w:rsid w:val="00711204"/>
    <w:rsid w:val="00727F55"/>
    <w:rsid w:val="007306AA"/>
    <w:rsid w:val="007332A3"/>
    <w:rsid w:val="007409D2"/>
    <w:rsid w:val="007418FB"/>
    <w:rsid w:val="0074314E"/>
    <w:rsid w:val="00743383"/>
    <w:rsid w:val="007658FF"/>
    <w:rsid w:val="00772861"/>
    <w:rsid w:val="00774649"/>
    <w:rsid w:val="007766CB"/>
    <w:rsid w:val="00782588"/>
    <w:rsid w:val="007873C5"/>
    <w:rsid w:val="007A26B5"/>
    <w:rsid w:val="007A39EE"/>
    <w:rsid w:val="007A645A"/>
    <w:rsid w:val="007B25F0"/>
    <w:rsid w:val="007B733F"/>
    <w:rsid w:val="007C105E"/>
    <w:rsid w:val="007C4F38"/>
    <w:rsid w:val="007D1030"/>
    <w:rsid w:val="007D313A"/>
    <w:rsid w:val="007D6125"/>
    <w:rsid w:val="007E24B5"/>
    <w:rsid w:val="007F11DE"/>
    <w:rsid w:val="0080223D"/>
    <w:rsid w:val="0081479C"/>
    <w:rsid w:val="00821BF3"/>
    <w:rsid w:val="00831DAC"/>
    <w:rsid w:val="008364D0"/>
    <w:rsid w:val="008410DF"/>
    <w:rsid w:val="00860BE7"/>
    <w:rsid w:val="008726A0"/>
    <w:rsid w:val="00882028"/>
    <w:rsid w:val="0088247C"/>
    <w:rsid w:val="008908A9"/>
    <w:rsid w:val="008946F2"/>
    <w:rsid w:val="008A162C"/>
    <w:rsid w:val="008B097A"/>
    <w:rsid w:val="008B4A0C"/>
    <w:rsid w:val="008D22E2"/>
    <w:rsid w:val="008E61AB"/>
    <w:rsid w:val="008F19C8"/>
    <w:rsid w:val="008F29E2"/>
    <w:rsid w:val="009008EC"/>
    <w:rsid w:val="00904E54"/>
    <w:rsid w:val="00906DCF"/>
    <w:rsid w:val="00925620"/>
    <w:rsid w:val="00934383"/>
    <w:rsid w:val="0094110A"/>
    <w:rsid w:val="00946906"/>
    <w:rsid w:val="00953972"/>
    <w:rsid w:val="009602AF"/>
    <w:rsid w:val="00960A9D"/>
    <w:rsid w:val="00973C93"/>
    <w:rsid w:val="00977708"/>
    <w:rsid w:val="00980D8F"/>
    <w:rsid w:val="009836A1"/>
    <w:rsid w:val="009853C3"/>
    <w:rsid w:val="009A2C58"/>
    <w:rsid w:val="009B56D8"/>
    <w:rsid w:val="009C03EE"/>
    <w:rsid w:val="009D37D8"/>
    <w:rsid w:val="009D5490"/>
    <w:rsid w:val="009E0CE7"/>
    <w:rsid w:val="009E16B2"/>
    <w:rsid w:val="009E3D81"/>
    <w:rsid w:val="009F2058"/>
    <w:rsid w:val="009F7050"/>
    <w:rsid w:val="00A00AF6"/>
    <w:rsid w:val="00A0166D"/>
    <w:rsid w:val="00A30BFB"/>
    <w:rsid w:val="00A317B4"/>
    <w:rsid w:val="00A341B1"/>
    <w:rsid w:val="00A34E76"/>
    <w:rsid w:val="00A368B5"/>
    <w:rsid w:val="00A37731"/>
    <w:rsid w:val="00A47E49"/>
    <w:rsid w:val="00A51BEE"/>
    <w:rsid w:val="00A72CD5"/>
    <w:rsid w:val="00A75B08"/>
    <w:rsid w:val="00A83DB9"/>
    <w:rsid w:val="00A84E1D"/>
    <w:rsid w:val="00A85308"/>
    <w:rsid w:val="00A97FF1"/>
    <w:rsid w:val="00AA1DF9"/>
    <w:rsid w:val="00AA24EF"/>
    <w:rsid w:val="00AA355A"/>
    <w:rsid w:val="00AB4551"/>
    <w:rsid w:val="00AB4616"/>
    <w:rsid w:val="00AC4193"/>
    <w:rsid w:val="00AC72F0"/>
    <w:rsid w:val="00AD636A"/>
    <w:rsid w:val="00AF1139"/>
    <w:rsid w:val="00B06310"/>
    <w:rsid w:val="00B2141B"/>
    <w:rsid w:val="00B27DDB"/>
    <w:rsid w:val="00B32950"/>
    <w:rsid w:val="00B332DA"/>
    <w:rsid w:val="00B34FAC"/>
    <w:rsid w:val="00B468DA"/>
    <w:rsid w:val="00B52389"/>
    <w:rsid w:val="00B55287"/>
    <w:rsid w:val="00B61055"/>
    <w:rsid w:val="00B71BFA"/>
    <w:rsid w:val="00B8310D"/>
    <w:rsid w:val="00B83DDE"/>
    <w:rsid w:val="00B92FAB"/>
    <w:rsid w:val="00B96865"/>
    <w:rsid w:val="00BA0A3B"/>
    <w:rsid w:val="00BA345F"/>
    <w:rsid w:val="00BA6895"/>
    <w:rsid w:val="00BD143C"/>
    <w:rsid w:val="00BD1467"/>
    <w:rsid w:val="00BF2C07"/>
    <w:rsid w:val="00BF53FF"/>
    <w:rsid w:val="00BF7FB8"/>
    <w:rsid w:val="00C0085D"/>
    <w:rsid w:val="00C05B30"/>
    <w:rsid w:val="00C060AA"/>
    <w:rsid w:val="00C15F9C"/>
    <w:rsid w:val="00C22293"/>
    <w:rsid w:val="00C35D72"/>
    <w:rsid w:val="00C40589"/>
    <w:rsid w:val="00C51177"/>
    <w:rsid w:val="00C73DF8"/>
    <w:rsid w:val="00C84B15"/>
    <w:rsid w:val="00C977EC"/>
    <w:rsid w:val="00C977F7"/>
    <w:rsid w:val="00CA77C1"/>
    <w:rsid w:val="00CB1528"/>
    <w:rsid w:val="00CC0503"/>
    <w:rsid w:val="00CC6CC9"/>
    <w:rsid w:val="00CF0255"/>
    <w:rsid w:val="00CF7929"/>
    <w:rsid w:val="00D02CB7"/>
    <w:rsid w:val="00D1399C"/>
    <w:rsid w:val="00D15671"/>
    <w:rsid w:val="00D26FDA"/>
    <w:rsid w:val="00D3059B"/>
    <w:rsid w:val="00D33752"/>
    <w:rsid w:val="00D4139E"/>
    <w:rsid w:val="00D62168"/>
    <w:rsid w:val="00D63D16"/>
    <w:rsid w:val="00D64AA8"/>
    <w:rsid w:val="00D650E2"/>
    <w:rsid w:val="00D66F98"/>
    <w:rsid w:val="00D67F15"/>
    <w:rsid w:val="00D71496"/>
    <w:rsid w:val="00D8600C"/>
    <w:rsid w:val="00D9257A"/>
    <w:rsid w:val="00D93199"/>
    <w:rsid w:val="00D96AAA"/>
    <w:rsid w:val="00DB53B5"/>
    <w:rsid w:val="00DB61B4"/>
    <w:rsid w:val="00DC26F4"/>
    <w:rsid w:val="00DC2CAF"/>
    <w:rsid w:val="00DE4E65"/>
    <w:rsid w:val="00DE7D1A"/>
    <w:rsid w:val="00DF15D3"/>
    <w:rsid w:val="00E03867"/>
    <w:rsid w:val="00E03E52"/>
    <w:rsid w:val="00E10CA6"/>
    <w:rsid w:val="00E22A36"/>
    <w:rsid w:val="00E3061A"/>
    <w:rsid w:val="00E30702"/>
    <w:rsid w:val="00E37934"/>
    <w:rsid w:val="00E40F01"/>
    <w:rsid w:val="00E52A18"/>
    <w:rsid w:val="00E52AA3"/>
    <w:rsid w:val="00E73485"/>
    <w:rsid w:val="00E84623"/>
    <w:rsid w:val="00E91956"/>
    <w:rsid w:val="00E9768C"/>
    <w:rsid w:val="00EB0BCD"/>
    <w:rsid w:val="00EF229B"/>
    <w:rsid w:val="00F11317"/>
    <w:rsid w:val="00F14E9D"/>
    <w:rsid w:val="00F229B1"/>
    <w:rsid w:val="00F4578A"/>
    <w:rsid w:val="00F4651E"/>
    <w:rsid w:val="00F4709C"/>
    <w:rsid w:val="00F47258"/>
    <w:rsid w:val="00F52815"/>
    <w:rsid w:val="00F61891"/>
    <w:rsid w:val="00F638E1"/>
    <w:rsid w:val="00F6528D"/>
    <w:rsid w:val="00F6584A"/>
    <w:rsid w:val="00F860EB"/>
    <w:rsid w:val="00F94E59"/>
    <w:rsid w:val="00F95538"/>
    <w:rsid w:val="00F95950"/>
    <w:rsid w:val="00F960C2"/>
    <w:rsid w:val="00F96222"/>
    <w:rsid w:val="00FA13AD"/>
    <w:rsid w:val="00FB01F5"/>
    <w:rsid w:val="00FB0662"/>
    <w:rsid w:val="00FC0D0E"/>
    <w:rsid w:val="00FE3FF7"/>
    <w:rsid w:val="00FE5E5C"/>
    <w:rsid w:val="00FF2FD8"/>
    <w:rsid w:val="00FF40E5"/>
    <w:rsid w:val="00FF488F"/>
    <w:rsid w:val="00FF75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C4504"/>
  <w15:chartTrackingRefBased/>
  <w15:docId w15:val="{0EA5A140-5B55-4AD9-B8C9-B27F29DD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523C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Titolo1">
    <w:name w:val="heading 1"/>
    <w:next w:val="Normale"/>
    <w:link w:val="Titolo1Carattere"/>
    <w:rsid w:val="000523C9"/>
    <w:pPr>
      <w:keepNext/>
      <w:pBdr>
        <w:top w:val="nil"/>
        <w:left w:val="nil"/>
        <w:bottom w:val="nil"/>
        <w:right w:val="nil"/>
        <w:between w:val="nil"/>
        <w:bar w:val="nil"/>
      </w:pBdr>
      <w:spacing w:before="240" w:after="60" w:line="240" w:lineRule="auto"/>
      <w:outlineLvl w:val="0"/>
    </w:pPr>
    <w:rPr>
      <w:rFonts w:ascii="Arial" w:eastAsia="Arial" w:hAnsi="Arial" w:cs="Arial"/>
      <w:b/>
      <w:bCs/>
      <w:color w:val="000000"/>
      <w:kern w:val="32"/>
      <w:sz w:val="32"/>
      <w:szCs w:val="32"/>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523C9"/>
    <w:rPr>
      <w:rFonts w:ascii="Arial" w:eastAsia="Arial" w:hAnsi="Arial" w:cs="Arial"/>
      <w:b/>
      <w:bCs/>
      <w:color w:val="000000"/>
      <w:kern w:val="32"/>
      <w:sz w:val="32"/>
      <w:szCs w:val="32"/>
      <w:u w:color="000000"/>
      <w:bdr w:val="nil"/>
      <w:lang w:eastAsia="it-IT"/>
    </w:rPr>
  </w:style>
  <w:style w:type="table" w:customStyle="1" w:styleId="TableNormal">
    <w:name w:val="Table Normal"/>
    <w:rsid w:val="000523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character" w:customStyle="1" w:styleId="NessunoA">
    <w:name w:val="Nessuno A"/>
    <w:rsid w:val="000523C9"/>
  </w:style>
  <w:style w:type="paragraph" w:styleId="Rientrocorpodeltesto">
    <w:name w:val="Body Text Indent"/>
    <w:link w:val="RientrocorpodeltestoCarattere"/>
    <w:rsid w:val="000523C9"/>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0523C9"/>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0523C9"/>
  </w:style>
  <w:style w:type="numbering" w:customStyle="1" w:styleId="Stileimportato3">
    <w:name w:val="Stile importato 3"/>
    <w:rsid w:val="000523C9"/>
    <w:pPr>
      <w:numPr>
        <w:numId w:val="1"/>
      </w:numPr>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0523C9"/>
    <w:pPr>
      <w:pBdr>
        <w:top w:val="nil"/>
        <w:left w:val="nil"/>
        <w:bottom w:val="nil"/>
        <w:right w:val="nil"/>
        <w:between w:val="nil"/>
        <w:bar w:val="nil"/>
      </w:pBdr>
      <w:spacing w:after="0" w:line="240" w:lineRule="auto"/>
      <w:ind w:left="708"/>
    </w:pPr>
    <w:rPr>
      <w:rFonts w:ascii="Times New Roman" w:eastAsia="Arial Unicode MS" w:hAnsi="Times New Roman" w:cs="Arial Unicode MS"/>
      <w:color w:val="000000"/>
      <w:sz w:val="24"/>
      <w:szCs w:val="24"/>
      <w:u w:color="000000"/>
      <w:bdr w:val="nil"/>
      <w:lang w:eastAsia="it-IT"/>
    </w:rPr>
  </w:style>
  <w:style w:type="character" w:customStyle="1" w:styleId="Hyperlink3">
    <w:name w:val="Hyperlink.3"/>
    <w:basedOn w:val="Nessuno"/>
    <w:rsid w:val="000523C9"/>
    <w:rPr>
      <w:rFonts w:ascii="Times New Roman" w:eastAsia="Times New Roman" w:hAnsi="Times New Roman" w:cs="Times New Roman"/>
      <w:sz w:val="22"/>
      <w:szCs w:val="22"/>
    </w:rPr>
  </w:style>
  <w:style w:type="character" w:customStyle="1" w:styleId="Hyperlink4">
    <w:name w:val="Hyperlink.4"/>
    <w:basedOn w:val="Nessuno"/>
    <w:rsid w:val="000523C9"/>
    <w:rPr>
      <w:sz w:val="22"/>
      <w:szCs w:val="22"/>
    </w:rPr>
  </w:style>
  <w:style w:type="paragraph" w:styleId="Testonotaapidipagina">
    <w:name w:val="footnote text"/>
    <w:link w:val="TestonotaapidipaginaCarattere"/>
    <w:rsid w:val="000523C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0523C9"/>
    <w:rPr>
      <w:rFonts w:ascii="Times New Roman" w:eastAsia="Times New Roman" w:hAnsi="Times New Roman" w:cs="Times New Roman"/>
      <w:color w:val="000000"/>
      <w:sz w:val="20"/>
      <w:szCs w:val="20"/>
      <w:u w:color="000000"/>
      <w:bdr w:val="nil"/>
      <w:lang w:eastAsia="it-IT"/>
    </w:rPr>
  </w:style>
  <w:style w:type="numbering" w:customStyle="1" w:styleId="Stileimportato24">
    <w:name w:val="Stile importato 24"/>
    <w:rsid w:val="000523C9"/>
    <w:pPr>
      <w:numPr>
        <w:numId w:val="3"/>
      </w:numPr>
    </w:pPr>
  </w:style>
  <w:style w:type="paragraph" w:styleId="Corpotesto">
    <w:name w:val="Body Text"/>
    <w:link w:val="CorpotestoCarattere"/>
    <w:rsid w:val="000523C9"/>
    <w:pPr>
      <w:pBdr>
        <w:top w:val="nil"/>
        <w:left w:val="nil"/>
        <w:bottom w:val="nil"/>
        <w:right w:val="nil"/>
        <w:between w:val="nil"/>
        <w:bar w:val="nil"/>
      </w:pBdr>
      <w:spacing w:after="120" w:line="240" w:lineRule="auto"/>
    </w:pPr>
    <w:rPr>
      <w:rFonts w:ascii="Times New Roman" w:eastAsia="Times New Roman" w:hAnsi="Times New Roman" w:cs="Times New Roman"/>
      <w:color w:val="000000"/>
      <w:sz w:val="24"/>
      <w:szCs w:val="24"/>
      <w:u w:color="000000"/>
      <w:bdr w:val="nil"/>
      <w:lang w:eastAsia="it-IT"/>
    </w:rPr>
  </w:style>
  <w:style w:type="character" w:customStyle="1" w:styleId="CorpotestoCarattere">
    <w:name w:val="Corpo testo Carattere"/>
    <w:basedOn w:val="Carpredefinitoparagrafo"/>
    <w:link w:val="Corpotesto"/>
    <w:rsid w:val="000523C9"/>
    <w:rPr>
      <w:rFonts w:ascii="Times New Roman" w:eastAsia="Times New Roman" w:hAnsi="Times New Roman" w:cs="Times New Roman"/>
      <w:color w:val="000000"/>
      <w:sz w:val="24"/>
      <w:szCs w:val="24"/>
      <w:u w:color="000000"/>
      <w:bdr w:val="nil"/>
      <w:lang w:eastAsia="it-IT"/>
    </w:rPr>
  </w:style>
  <w:style w:type="paragraph" w:customStyle="1" w:styleId="sche22">
    <w:name w:val="sche2_2"/>
    <w:rsid w:val="000523C9"/>
    <w:pPr>
      <w:widowControl w:val="0"/>
      <w:pBdr>
        <w:top w:val="nil"/>
        <w:left w:val="nil"/>
        <w:bottom w:val="nil"/>
        <w:right w:val="nil"/>
        <w:between w:val="nil"/>
        <w:bar w:val="nil"/>
      </w:pBdr>
      <w:spacing w:after="0" w:line="240" w:lineRule="auto"/>
      <w:jc w:val="right"/>
    </w:pPr>
    <w:rPr>
      <w:rFonts w:ascii="Times New Roman" w:eastAsia="Times New Roman" w:hAnsi="Times New Roman" w:cs="Times New Roman"/>
      <w:color w:val="000000"/>
      <w:sz w:val="20"/>
      <w:szCs w:val="20"/>
      <w:u w:color="000000"/>
      <w:bdr w:val="nil"/>
      <w:lang w:val="en-US" w:eastAsia="it-IT"/>
    </w:rPr>
  </w:style>
  <w:style w:type="numbering" w:customStyle="1" w:styleId="Stileimportato32">
    <w:name w:val="Stile importato 32"/>
    <w:rsid w:val="000523C9"/>
    <w:pPr>
      <w:numPr>
        <w:numId w:val="4"/>
      </w:numPr>
    </w:pPr>
  </w:style>
  <w:style w:type="numbering" w:customStyle="1" w:styleId="Stileimportato33">
    <w:name w:val="Stile importato 33"/>
    <w:rsid w:val="000523C9"/>
    <w:pPr>
      <w:numPr>
        <w:numId w:val="5"/>
      </w:numPr>
    </w:pPr>
  </w:style>
  <w:style w:type="numbering" w:customStyle="1" w:styleId="Stileimportato34">
    <w:name w:val="Stile importato 34"/>
    <w:rsid w:val="000523C9"/>
    <w:pPr>
      <w:numPr>
        <w:numId w:val="7"/>
      </w:numPr>
    </w:pPr>
  </w:style>
  <w:style w:type="numbering" w:customStyle="1" w:styleId="Stileimportato35">
    <w:name w:val="Stile importato 35"/>
    <w:rsid w:val="000523C9"/>
    <w:pPr>
      <w:numPr>
        <w:numId w:val="9"/>
      </w:numPr>
    </w:pPr>
  </w:style>
  <w:style w:type="numbering" w:customStyle="1" w:styleId="Stileimportato36">
    <w:name w:val="Stile importato 36"/>
    <w:rsid w:val="000523C9"/>
    <w:pPr>
      <w:numPr>
        <w:numId w:val="12"/>
      </w:numPr>
    </w:pPr>
  </w:style>
  <w:style w:type="paragraph" w:customStyle="1" w:styleId="sche3">
    <w:name w:val="sche_3"/>
    <w:rsid w:val="000523C9"/>
    <w:pPr>
      <w:widowControl w:val="0"/>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lang w:val="en-US" w:eastAsia="it-IT"/>
    </w:rPr>
  </w:style>
  <w:style w:type="numbering" w:customStyle="1" w:styleId="Stileimportato37">
    <w:name w:val="Stile importato 37"/>
    <w:rsid w:val="000523C9"/>
    <w:pPr>
      <w:numPr>
        <w:numId w:val="13"/>
      </w:numPr>
    </w:pPr>
  </w:style>
  <w:style w:type="character" w:styleId="Rimandonotaapidipagina">
    <w:name w:val="footnote reference"/>
    <w:rsid w:val="000523C9"/>
    <w:rPr>
      <w:vertAlign w:val="superscript"/>
    </w:rPr>
  </w:style>
  <w:style w:type="character" w:customStyle="1" w:styleId="Hyperlink6">
    <w:name w:val="Hyperlink.6"/>
    <w:basedOn w:val="Nessuno"/>
    <w:rsid w:val="000523C9"/>
    <w:rPr>
      <w:rFonts w:ascii="Times New Roman" w:eastAsia="Times New Roman" w:hAnsi="Times New Roman" w:cs="Times New Roman"/>
      <w:i/>
      <w:iCs/>
      <w:sz w:val="18"/>
      <w:szCs w:val="18"/>
    </w:rPr>
  </w:style>
  <w:style w:type="numbering" w:customStyle="1" w:styleId="Stileimportato38">
    <w:name w:val="Stile importato 38"/>
    <w:rsid w:val="000523C9"/>
    <w:pPr>
      <w:numPr>
        <w:numId w:val="15"/>
      </w:numPr>
    </w:pPr>
  </w:style>
  <w:style w:type="character" w:customStyle="1" w:styleId="Hyperlink7">
    <w:name w:val="Hyperlink.7"/>
    <w:basedOn w:val="Nessuno"/>
    <w:rsid w:val="000523C9"/>
    <w:rPr>
      <w:color w:val="0000FF"/>
      <w:u w:val="single" w:color="0000FF"/>
      <w14:textOutline w14:w="0" w14:cap="rnd" w14:cmpd="sng" w14:algn="ctr">
        <w14:noFill/>
        <w14:prstDash w14:val="solid"/>
        <w14:bevel/>
      </w14:textOutline>
    </w:rPr>
  </w:style>
  <w:style w:type="character" w:customStyle="1" w:styleId="Hyperlink8">
    <w:name w:val="Hyperlink.8"/>
    <w:basedOn w:val="Nessuno"/>
    <w:rsid w:val="000523C9"/>
    <w:rPr>
      <w:color w:val="0000FF"/>
      <w:sz w:val="22"/>
      <w:szCs w:val="22"/>
      <w:u w:val="single" w:color="0000FF"/>
      <w14:textOutline w14:w="0" w14:cap="rnd" w14:cmpd="sng" w14:algn="ctr">
        <w14:noFill/>
        <w14:prstDash w14:val="solid"/>
        <w14:bevel/>
      </w14:textOutline>
    </w:rPr>
  </w:style>
  <w:style w:type="numbering" w:customStyle="1" w:styleId="Stileimportato39">
    <w:name w:val="Stile importato 39"/>
    <w:rsid w:val="000523C9"/>
    <w:pPr>
      <w:numPr>
        <w:numId w:val="16"/>
      </w:numPr>
    </w:pPr>
  </w:style>
  <w:style w:type="numbering" w:customStyle="1" w:styleId="Stileimportato40">
    <w:name w:val="Stile importato 40"/>
    <w:rsid w:val="000523C9"/>
    <w:pPr>
      <w:numPr>
        <w:numId w:val="18"/>
      </w:numPr>
    </w:pPr>
  </w:style>
  <w:style w:type="paragraph" w:styleId="Intestazione">
    <w:name w:val="header"/>
    <w:basedOn w:val="Normale"/>
    <w:link w:val="IntestazioneCarattere"/>
    <w:uiPriority w:val="99"/>
    <w:unhideWhenUsed/>
    <w:rsid w:val="004F7E12"/>
    <w:pPr>
      <w:tabs>
        <w:tab w:val="center" w:pos="4819"/>
        <w:tab w:val="right" w:pos="9638"/>
      </w:tabs>
    </w:pPr>
  </w:style>
  <w:style w:type="character" w:customStyle="1" w:styleId="IntestazioneCarattere">
    <w:name w:val="Intestazione Carattere"/>
    <w:basedOn w:val="Carpredefinitoparagrafo"/>
    <w:link w:val="Intestazione"/>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4F7E12"/>
    <w:pPr>
      <w:tabs>
        <w:tab w:val="center" w:pos="4819"/>
        <w:tab w:val="right" w:pos="9638"/>
      </w:tabs>
    </w:pPr>
  </w:style>
  <w:style w:type="character" w:customStyle="1" w:styleId="PidipaginaCarattere">
    <w:name w:val="Piè di pagina Carattere"/>
    <w:basedOn w:val="Carpredefinitoparagrafo"/>
    <w:link w:val="Pidipagina"/>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Hyperlink2">
    <w:name w:val="Hyperlink.2"/>
    <w:rsid w:val="006932A5"/>
    <w:rPr>
      <w:sz w:val="22"/>
      <w:szCs w:val="22"/>
      <w:lang w:val="it-IT"/>
    </w:rPr>
  </w:style>
  <w:style w:type="numbering" w:customStyle="1" w:styleId="Stileimportato321">
    <w:name w:val="Stile importato 321"/>
    <w:rsid w:val="006E25D6"/>
  </w:style>
  <w:style w:type="character" w:styleId="Collegamentoipertestuale">
    <w:name w:val="Hyperlink"/>
    <w:basedOn w:val="Carpredefinitoparagrafo"/>
    <w:uiPriority w:val="99"/>
    <w:semiHidden/>
    <w:unhideWhenUsed/>
    <w:rsid w:val="00EB0BCD"/>
    <w:rPr>
      <w:color w:val="0000FF"/>
      <w:u w:val="single"/>
    </w:rPr>
  </w:style>
  <w:style w:type="paragraph" w:customStyle="1" w:styleId="testo1">
    <w:name w:val="testo1"/>
    <w:basedOn w:val="Normale"/>
    <w:uiPriority w:val="99"/>
    <w:rsid w:val="00A51BE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284"/>
      <w:jc w:val="both"/>
    </w:pPr>
    <w:rPr>
      <w:rFonts w:eastAsia="Times New Roman" w:cs="Times New Roman"/>
      <w:color w:val="auto"/>
      <w:sz w:val="22"/>
      <w:szCs w:val="20"/>
      <w:bdr w:val="none" w:sz="0" w:space="0" w:color="auto"/>
      <w:lang w:eastAsia="ar-SA"/>
      <w14:textOutline w14:w="0" w14:cap="rnd" w14:cmpd="sng" w14:algn="ctr">
        <w14:noFill/>
        <w14:prstDash w14:val="solid"/>
        <w14:bevel/>
      </w14:textOutline>
    </w:rPr>
  </w:style>
  <w:style w:type="paragraph" w:customStyle="1" w:styleId="Default">
    <w:name w:val="Default"/>
    <w:qFormat/>
    <w:rsid w:val="00A51BEE"/>
    <w:pPr>
      <w:suppressAutoHyphens/>
      <w:autoSpaceDE w:val="0"/>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86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civile.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osettiegatti.eu/info/norme/statali/codicepenale.htm" TargetMode="Externa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39674-8D0F-42B7-8A81-B2770BC7E75D}">
  <ds:schemaRefs>
    <ds:schemaRef ds:uri="http://schemas.microsoft.com/sharepoint/v3/contenttype/forms"/>
  </ds:schemaRefs>
</ds:datastoreItem>
</file>

<file path=customXml/itemProps2.xml><?xml version="1.0" encoding="utf-8"?>
<ds:datastoreItem xmlns:ds="http://schemas.openxmlformats.org/officeDocument/2006/customXml" ds:itemID="{71CB3BCF-D094-408A-ADE9-5F379999201E}">
  <ds:schemaRefs>
    <ds:schemaRef ds:uri="http://schemas.openxmlformats.org/package/2006/metadata/core-properties"/>
    <ds:schemaRef ds:uri="603b679d-7e9a-47c5-a706-3713f97e1dd3"/>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bbe52721-89e9-4270-a20e-74604020002c"/>
    <ds:schemaRef ds:uri="http://www.w3.org/XML/1998/namespace"/>
    <ds:schemaRef ds:uri="http://purl.org/dc/dcmitype/"/>
  </ds:schemaRefs>
</ds:datastoreItem>
</file>

<file path=customXml/itemProps3.xml><?xml version="1.0" encoding="utf-8"?>
<ds:datastoreItem xmlns:ds="http://schemas.openxmlformats.org/officeDocument/2006/customXml" ds:itemID="{CBF97DAF-CB9B-4F27-8F4B-619603BC6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E709A4-8DE5-4CEC-A0E4-0CD5B97BD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4060</Words>
  <Characters>23142</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Angelo Acampora</cp:lastModifiedBy>
  <cp:revision>2</cp:revision>
  <dcterms:created xsi:type="dcterms:W3CDTF">2024-09-30T09:33:00Z</dcterms:created>
  <dcterms:modified xsi:type="dcterms:W3CDTF">2024-09-30T09:33:00Z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